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6A5" w:rsidRPr="00BD16A5" w:rsidRDefault="00BD16A5" w:rsidP="006568B9">
      <w:pPr>
        <w:widowControl w:val="0"/>
        <w:autoSpaceDE w:val="0"/>
        <w:jc w:val="both"/>
        <w:rPr>
          <w:rFonts w:asciiTheme="minorHAnsi" w:hAnsiTheme="minorHAnsi"/>
          <w:b/>
          <w:bCs/>
          <w:sz w:val="22"/>
          <w:szCs w:val="22"/>
          <w:u w:val="single"/>
        </w:rPr>
      </w:pPr>
      <w:r w:rsidRPr="00BD16A5">
        <w:rPr>
          <w:rFonts w:asciiTheme="minorHAnsi" w:hAnsiTheme="minorHAnsi"/>
          <w:b/>
          <w:bCs/>
          <w:sz w:val="22"/>
          <w:szCs w:val="22"/>
          <w:u w:val="single"/>
        </w:rPr>
        <w:t>All</w:t>
      </w:r>
      <w:r w:rsidR="00B23355">
        <w:rPr>
          <w:rFonts w:asciiTheme="minorHAnsi" w:hAnsiTheme="minorHAnsi"/>
          <w:b/>
          <w:bCs/>
          <w:sz w:val="22"/>
          <w:szCs w:val="22"/>
          <w:u w:val="single"/>
        </w:rPr>
        <w:t xml:space="preserve">egato B2 </w:t>
      </w:r>
      <w:bookmarkStart w:id="0" w:name="_GoBack"/>
      <w:bookmarkEnd w:id="0"/>
    </w:p>
    <w:p w:rsidR="006568B9" w:rsidRPr="00F66C65" w:rsidRDefault="006568B9" w:rsidP="006568B9">
      <w:pPr>
        <w:widowControl w:val="0"/>
        <w:autoSpaceDE w:val="0"/>
        <w:jc w:val="both"/>
        <w:rPr>
          <w:rFonts w:asciiTheme="minorHAnsi" w:hAnsiTheme="minorHAnsi"/>
          <w:b/>
          <w:bCs/>
          <w:sz w:val="22"/>
          <w:szCs w:val="22"/>
        </w:rPr>
      </w:pPr>
      <w:r w:rsidRPr="00F66C65">
        <w:rPr>
          <w:rFonts w:asciiTheme="minorHAnsi" w:hAnsiTheme="minorHAnsi"/>
          <w:b/>
          <w:bCs/>
          <w:sz w:val="22"/>
          <w:szCs w:val="22"/>
        </w:rPr>
        <w:t xml:space="preserve">Modello </w:t>
      </w:r>
      <w:r w:rsidR="00B12DA3" w:rsidRPr="00F66C65">
        <w:rPr>
          <w:rFonts w:asciiTheme="minorHAnsi" w:hAnsiTheme="minorHAnsi"/>
          <w:b/>
          <w:bCs/>
          <w:sz w:val="22"/>
          <w:szCs w:val="22"/>
        </w:rPr>
        <w:t>2</w:t>
      </w:r>
    </w:p>
    <w:p w:rsidR="006568B9" w:rsidRPr="00F66C65" w:rsidRDefault="006568B9" w:rsidP="006568B9">
      <w:pPr>
        <w:widowControl w:val="0"/>
        <w:autoSpaceDE w:val="0"/>
        <w:jc w:val="both"/>
        <w:rPr>
          <w:rFonts w:asciiTheme="minorHAnsi" w:hAnsiTheme="minorHAnsi"/>
          <w:b/>
          <w:bCs/>
          <w:sz w:val="22"/>
          <w:szCs w:val="22"/>
        </w:rPr>
      </w:pPr>
      <w:proofErr w:type="spellStart"/>
      <w:r w:rsidRPr="00F66C65">
        <w:rPr>
          <w:rFonts w:asciiTheme="minorHAnsi" w:hAnsiTheme="minorHAnsi"/>
          <w:b/>
          <w:bCs/>
          <w:sz w:val="22"/>
          <w:szCs w:val="22"/>
        </w:rPr>
        <w:t>Fac</w:t>
      </w:r>
      <w:proofErr w:type="spellEnd"/>
      <w:r w:rsidRPr="00F66C65">
        <w:rPr>
          <w:rFonts w:asciiTheme="minorHAnsi" w:hAnsiTheme="minorHAnsi"/>
          <w:b/>
          <w:bCs/>
          <w:sz w:val="22"/>
          <w:szCs w:val="22"/>
        </w:rPr>
        <w:t xml:space="preserve"> simile Modello </w:t>
      </w:r>
      <w:r w:rsidR="00B12DA3" w:rsidRPr="00F66C65">
        <w:rPr>
          <w:rFonts w:asciiTheme="minorHAnsi" w:hAnsiTheme="minorHAnsi"/>
          <w:b/>
          <w:bCs/>
          <w:sz w:val="22"/>
          <w:szCs w:val="22"/>
        </w:rPr>
        <w:t>2</w:t>
      </w:r>
      <w:r w:rsidRPr="00F66C65">
        <w:rPr>
          <w:rFonts w:asciiTheme="minorHAnsi" w:hAnsiTheme="minorHAnsi"/>
          <w:b/>
          <w:bCs/>
          <w:sz w:val="22"/>
          <w:szCs w:val="22"/>
        </w:rPr>
        <w:t xml:space="preserve"> dichiarazione sostitutiva </w:t>
      </w:r>
      <w:r w:rsidR="00B12DA3" w:rsidRPr="00F66C65">
        <w:rPr>
          <w:rFonts w:asciiTheme="minorHAnsi" w:hAnsiTheme="minorHAnsi"/>
          <w:b/>
          <w:bCs/>
          <w:sz w:val="22"/>
          <w:szCs w:val="22"/>
        </w:rPr>
        <w:t xml:space="preserve">art. 38 </w:t>
      </w:r>
      <w:proofErr w:type="spellStart"/>
      <w:r w:rsidR="00B12DA3" w:rsidRPr="00F66C65">
        <w:rPr>
          <w:rFonts w:asciiTheme="minorHAnsi" w:hAnsiTheme="minorHAnsi"/>
          <w:b/>
          <w:bCs/>
          <w:sz w:val="22"/>
          <w:szCs w:val="22"/>
        </w:rPr>
        <w:t>D.Lgs.</w:t>
      </w:r>
      <w:proofErr w:type="spellEnd"/>
      <w:r w:rsidR="00B12DA3" w:rsidRPr="00F66C65">
        <w:rPr>
          <w:rFonts w:asciiTheme="minorHAnsi" w:hAnsiTheme="minorHAnsi"/>
          <w:b/>
          <w:bCs/>
          <w:sz w:val="22"/>
          <w:szCs w:val="22"/>
        </w:rPr>
        <w:t xml:space="preserve"> n. 163/2006</w:t>
      </w:r>
      <w:r w:rsidR="000E35D9">
        <w:rPr>
          <w:rFonts w:asciiTheme="minorHAnsi" w:hAnsiTheme="minorHAnsi"/>
          <w:b/>
          <w:bCs/>
          <w:sz w:val="22"/>
          <w:szCs w:val="22"/>
        </w:rPr>
        <w:t>– paragrafo 16.2 disciplinare di gara</w:t>
      </w:r>
    </w:p>
    <w:p w:rsidR="006568B9" w:rsidRPr="00F66C65" w:rsidRDefault="006568B9" w:rsidP="006568B9">
      <w:pPr>
        <w:widowControl w:val="0"/>
        <w:autoSpaceDE w:val="0"/>
        <w:jc w:val="both"/>
        <w:rPr>
          <w:rFonts w:asciiTheme="minorHAnsi" w:hAnsiTheme="minorHAnsi"/>
          <w:sz w:val="22"/>
          <w:szCs w:val="22"/>
        </w:rPr>
      </w:pPr>
    </w:p>
    <w:p w:rsidR="00B12DA3" w:rsidRPr="00F66C65"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p>
    <w:p w:rsidR="00B12DA3" w:rsidRPr="00F66C65"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r w:rsidRPr="00F66C65">
        <w:rPr>
          <w:rFonts w:asciiTheme="minorHAnsi" w:hAnsiTheme="minorHAnsi"/>
          <w:sz w:val="22"/>
          <w:szCs w:val="22"/>
          <w:lang w:eastAsia="it-IT"/>
        </w:rPr>
        <w:t>Il sottoscritto ……………….……………………….……………………………..……………………………………………………</w:t>
      </w:r>
    </w:p>
    <w:p w:rsidR="00B12DA3" w:rsidRPr="00F66C65"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r w:rsidRPr="00F66C65">
        <w:rPr>
          <w:rFonts w:asciiTheme="minorHAnsi" w:hAnsiTheme="minorHAnsi"/>
          <w:sz w:val="22"/>
          <w:szCs w:val="22"/>
          <w:lang w:eastAsia="it-IT"/>
        </w:rPr>
        <w:t>nato il……………………….. a ..………...………………………………………………………………………………………………</w:t>
      </w:r>
    </w:p>
    <w:p w:rsidR="00B12DA3" w:rsidRPr="00F66C65"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r w:rsidRPr="00F66C65">
        <w:rPr>
          <w:rFonts w:asciiTheme="minorHAnsi" w:hAnsiTheme="minorHAnsi"/>
          <w:sz w:val="22"/>
          <w:szCs w:val="22"/>
          <w:lang w:eastAsia="it-IT"/>
        </w:rPr>
        <w:t>in qualità di……………………..……………….………………………………………………………………………………………..</w:t>
      </w:r>
    </w:p>
    <w:p w:rsidR="00B12DA3" w:rsidRPr="00F66C65"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i/>
          <w:iCs/>
          <w:sz w:val="22"/>
          <w:szCs w:val="22"/>
          <w:lang w:eastAsia="it-IT"/>
        </w:rPr>
      </w:pPr>
      <w:r w:rsidRPr="00F66C65">
        <w:rPr>
          <w:rFonts w:asciiTheme="minorHAnsi" w:hAnsiTheme="minorHAnsi"/>
          <w:i/>
          <w:iCs/>
          <w:sz w:val="22"/>
          <w:szCs w:val="22"/>
          <w:lang w:eastAsia="it-IT"/>
        </w:rPr>
        <w:t>(selezionare l’ opzione d’interesse barrando la casella corrispondente)</w:t>
      </w:r>
    </w:p>
    <w:p w:rsidR="00B12DA3" w:rsidRPr="00F66C65" w:rsidRDefault="005A4F28" w:rsidP="00B12DA3">
      <w:pPr>
        <w:pBdr>
          <w:top w:val="single" w:sz="4" w:space="1" w:color="auto"/>
          <w:left w:val="single" w:sz="4" w:space="4" w:color="auto"/>
          <w:bottom w:val="single" w:sz="4" w:space="1" w:color="auto"/>
          <w:right w:val="single" w:sz="4" w:space="4" w:color="auto"/>
        </w:pBdr>
        <w:tabs>
          <w:tab w:val="left" w:pos="2880"/>
        </w:tabs>
        <w:spacing w:after="120"/>
        <w:rPr>
          <w:rFonts w:asciiTheme="minorHAnsi" w:hAnsiTheme="minorHAnsi"/>
          <w:sz w:val="22"/>
          <w:szCs w:val="22"/>
        </w:rPr>
      </w:pPr>
      <w:r w:rsidRPr="00F66C65">
        <w:rPr>
          <w:rFonts w:asciiTheme="minorHAnsi" w:hAnsiTheme="minorHAnsi"/>
          <w:sz w:val="22"/>
          <w:szCs w:val="22"/>
        </w:rPr>
        <w:fldChar w:fldCharType="begin">
          <w:ffData>
            <w:name w:val="Controllo1"/>
            <w:enabled/>
            <w:calcOnExit w:val="0"/>
            <w:checkBox>
              <w:sizeAuto/>
              <w:default w:val="0"/>
            </w:checkBox>
          </w:ffData>
        </w:fldChar>
      </w:r>
      <w:r w:rsidR="00B12DA3" w:rsidRPr="00F66C65">
        <w:rPr>
          <w:rFonts w:asciiTheme="minorHAnsi" w:hAnsiTheme="minorHAnsi"/>
          <w:sz w:val="22"/>
          <w:szCs w:val="22"/>
        </w:rPr>
        <w:instrText xml:space="preserve"> FORMCHECKBOX </w:instrText>
      </w:r>
      <w:r w:rsidR="00B23355">
        <w:rPr>
          <w:rFonts w:asciiTheme="minorHAnsi" w:hAnsiTheme="minorHAnsi"/>
          <w:sz w:val="22"/>
          <w:szCs w:val="22"/>
        </w:rPr>
      </w:r>
      <w:r w:rsidR="00B23355">
        <w:rPr>
          <w:rFonts w:asciiTheme="minorHAnsi" w:hAnsiTheme="minorHAnsi"/>
          <w:sz w:val="22"/>
          <w:szCs w:val="22"/>
        </w:rPr>
        <w:fldChar w:fldCharType="separate"/>
      </w:r>
      <w:r w:rsidRPr="00F66C65">
        <w:rPr>
          <w:rFonts w:asciiTheme="minorHAnsi" w:hAnsiTheme="minorHAnsi"/>
          <w:sz w:val="22"/>
          <w:szCs w:val="22"/>
        </w:rPr>
        <w:fldChar w:fldCharType="end"/>
      </w:r>
      <w:r w:rsidR="00B12DA3" w:rsidRPr="00F66C65">
        <w:rPr>
          <w:rFonts w:asciiTheme="minorHAnsi" w:hAnsiTheme="minorHAnsi"/>
          <w:sz w:val="22"/>
          <w:szCs w:val="22"/>
        </w:rPr>
        <w:t xml:space="preserve"> A) </w:t>
      </w:r>
      <w:r w:rsidRPr="00F66C65">
        <w:rPr>
          <w:rFonts w:asciiTheme="minorHAnsi" w:hAnsiTheme="minorHAnsi"/>
          <w:sz w:val="22"/>
          <w:szCs w:val="22"/>
        </w:rPr>
        <w:fldChar w:fldCharType="begin"/>
      </w:r>
      <w:r w:rsidR="00B12DA3" w:rsidRPr="00F66C65">
        <w:rPr>
          <w:rFonts w:asciiTheme="minorHAnsi" w:hAnsiTheme="minorHAnsi"/>
          <w:sz w:val="22"/>
          <w:szCs w:val="22"/>
        </w:rPr>
        <w:instrText>FORMCHECKBOX Controllo15</w:instrText>
      </w:r>
      <w:r w:rsidR="00B23355">
        <w:rPr>
          <w:rFonts w:asciiTheme="minorHAnsi" w:hAnsiTheme="minorHAnsi"/>
          <w:sz w:val="22"/>
          <w:szCs w:val="22"/>
        </w:rPr>
        <w:fldChar w:fldCharType="separate"/>
      </w:r>
      <w:r w:rsidRPr="00F66C65">
        <w:rPr>
          <w:rFonts w:asciiTheme="minorHAnsi" w:hAnsiTheme="minorHAnsi"/>
          <w:sz w:val="22"/>
          <w:szCs w:val="22"/>
        </w:rPr>
        <w:fldChar w:fldCharType="end"/>
      </w:r>
      <w:r w:rsidR="00B12DA3" w:rsidRPr="00F66C65">
        <w:rPr>
          <w:rFonts w:asciiTheme="minorHAnsi" w:hAnsiTheme="minorHAnsi"/>
          <w:sz w:val="22"/>
          <w:szCs w:val="22"/>
        </w:rPr>
        <w:t xml:space="preserve"> Legale rappresentante  (allegare copia fotostatica del documento) </w:t>
      </w:r>
    </w:p>
    <w:p w:rsidR="00B12DA3" w:rsidRPr="00F66C65" w:rsidRDefault="005A4F28" w:rsidP="00B12DA3">
      <w:pPr>
        <w:pBdr>
          <w:top w:val="single" w:sz="4" w:space="1" w:color="auto"/>
          <w:left w:val="single" w:sz="4" w:space="4" w:color="auto"/>
          <w:bottom w:val="single" w:sz="4" w:space="1" w:color="auto"/>
          <w:right w:val="single" w:sz="4" w:space="4" w:color="auto"/>
        </w:pBdr>
        <w:tabs>
          <w:tab w:val="left" w:pos="2880"/>
        </w:tabs>
        <w:spacing w:after="120"/>
        <w:jc w:val="both"/>
        <w:rPr>
          <w:rFonts w:asciiTheme="minorHAnsi" w:hAnsiTheme="minorHAnsi" w:cs="Calibri"/>
          <w:sz w:val="22"/>
          <w:szCs w:val="22"/>
        </w:rPr>
      </w:pPr>
      <w:r w:rsidRPr="00F66C65">
        <w:rPr>
          <w:rFonts w:asciiTheme="minorHAnsi" w:hAnsiTheme="minorHAnsi"/>
          <w:sz w:val="22"/>
          <w:szCs w:val="22"/>
        </w:rPr>
        <w:fldChar w:fldCharType="begin">
          <w:ffData>
            <w:name w:val="Controllo2"/>
            <w:enabled/>
            <w:calcOnExit w:val="0"/>
            <w:checkBox>
              <w:sizeAuto/>
              <w:default w:val="0"/>
            </w:checkBox>
          </w:ffData>
        </w:fldChar>
      </w:r>
      <w:r w:rsidR="00B12DA3" w:rsidRPr="00F66C65">
        <w:rPr>
          <w:rFonts w:asciiTheme="minorHAnsi" w:hAnsiTheme="minorHAnsi"/>
          <w:sz w:val="22"/>
          <w:szCs w:val="22"/>
        </w:rPr>
        <w:instrText xml:space="preserve"> FORMCHECKBOX </w:instrText>
      </w:r>
      <w:r w:rsidR="00B23355">
        <w:rPr>
          <w:rFonts w:asciiTheme="minorHAnsi" w:hAnsiTheme="minorHAnsi"/>
          <w:sz w:val="22"/>
          <w:szCs w:val="22"/>
        </w:rPr>
      </w:r>
      <w:r w:rsidR="00B23355">
        <w:rPr>
          <w:rFonts w:asciiTheme="minorHAnsi" w:hAnsiTheme="minorHAnsi"/>
          <w:sz w:val="22"/>
          <w:szCs w:val="22"/>
        </w:rPr>
        <w:fldChar w:fldCharType="separate"/>
      </w:r>
      <w:r w:rsidRPr="00F66C65">
        <w:rPr>
          <w:rFonts w:asciiTheme="minorHAnsi" w:hAnsiTheme="minorHAnsi"/>
          <w:sz w:val="22"/>
          <w:szCs w:val="22"/>
        </w:rPr>
        <w:fldChar w:fldCharType="end"/>
      </w:r>
      <w:r w:rsidR="00B12DA3" w:rsidRPr="00F66C65">
        <w:rPr>
          <w:rFonts w:asciiTheme="minorHAnsi" w:hAnsiTheme="minorHAnsi"/>
          <w:sz w:val="22"/>
          <w:szCs w:val="22"/>
        </w:rPr>
        <w:t xml:space="preserve"> B) </w:t>
      </w:r>
      <w:r w:rsidRPr="00F66C65">
        <w:rPr>
          <w:rFonts w:asciiTheme="minorHAnsi" w:hAnsiTheme="minorHAnsi"/>
          <w:sz w:val="22"/>
          <w:szCs w:val="22"/>
        </w:rPr>
        <w:fldChar w:fldCharType="begin"/>
      </w:r>
      <w:r w:rsidR="00B12DA3" w:rsidRPr="00F66C65">
        <w:rPr>
          <w:rFonts w:asciiTheme="minorHAnsi" w:hAnsiTheme="minorHAnsi"/>
          <w:sz w:val="22"/>
          <w:szCs w:val="22"/>
        </w:rPr>
        <w:instrText>FORMCHECKBOX Controllo24</w:instrText>
      </w:r>
      <w:r w:rsidR="00B23355">
        <w:rPr>
          <w:rFonts w:asciiTheme="minorHAnsi" w:hAnsiTheme="minorHAnsi"/>
          <w:sz w:val="22"/>
          <w:szCs w:val="22"/>
        </w:rPr>
        <w:fldChar w:fldCharType="separate"/>
      </w:r>
      <w:r w:rsidRPr="00F66C65">
        <w:rPr>
          <w:rFonts w:asciiTheme="minorHAnsi" w:hAnsiTheme="minorHAnsi"/>
          <w:sz w:val="22"/>
          <w:szCs w:val="22"/>
        </w:rPr>
        <w:fldChar w:fldCharType="end"/>
      </w:r>
      <w:r w:rsidR="00B12DA3" w:rsidRPr="00F66C65">
        <w:rPr>
          <w:rFonts w:asciiTheme="minorHAnsi" w:hAnsiTheme="minorHAnsi"/>
          <w:sz w:val="22"/>
          <w:szCs w:val="22"/>
        </w:rPr>
        <w:t xml:space="preserve"> Procuratore legale del rappresentante (allegare </w:t>
      </w:r>
      <w:r w:rsidR="00B12DA3" w:rsidRPr="00F66C65">
        <w:rPr>
          <w:rFonts w:asciiTheme="minorHAnsi" w:hAnsiTheme="minorHAnsi" w:cs="Calibri"/>
          <w:sz w:val="22"/>
          <w:szCs w:val="22"/>
        </w:rPr>
        <w:t xml:space="preserve">a </w:t>
      </w:r>
      <w:r w:rsidR="00B12DA3" w:rsidRPr="00F66C65">
        <w:rPr>
          <w:rFonts w:asciiTheme="minorHAnsi" w:hAnsiTheme="minorHAnsi" w:cs="Calibri"/>
          <w:b/>
          <w:sz w:val="22"/>
          <w:szCs w:val="22"/>
        </w:rPr>
        <w:t>pena di esclusione</w:t>
      </w:r>
      <w:r w:rsidR="00B12DA3" w:rsidRPr="00F66C65">
        <w:rPr>
          <w:rFonts w:asciiTheme="minorHAnsi" w:hAnsiTheme="minorHAnsi" w:cs="Calibri"/>
          <w:sz w:val="22"/>
          <w:szCs w:val="22"/>
        </w:rPr>
        <w:t>, copia conforme  all’originale della relativa procura</w:t>
      </w:r>
      <w:r w:rsidR="00B12DA3" w:rsidRPr="00F66C65">
        <w:rPr>
          <w:rStyle w:val="Rimandonotaapidipagina"/>
          <w:rFonts w:asciiTheme="minorHAnsi" w:hAnsiTheme="minorHAnsi"/>
          <w:sz w:val="22"/>
          <w:szCs w:val="22"/>
        </w:rPr>
        <w:footnoteReference w:id="1"/>
      </w:r>
      <w:r w:rsidR="00B12DA3" w:rsidRPr="00F66C65">
        <w:rPr>
          <w:rFonts w:asciiTheme="minorHAnsi" w:hAnsiTheme="minorHAnsi" w:cs="Calibri"/>
          <w:sz w:val="22"/>
          <w:szCs w:val="22"/>
        </w:rPr>
        <w:t>)</w:t>
      </w:r>
    </w:p>
    <w:p w:rsidR="00B12DA3" w:rsidRPr="00F66C65" w:rsidRDefault="00B12DA3" w:rsidP="00B12DA3">
      <w:pPr>
        <w:pBdr>
          <w:top w:val="single" w:sz="4" w:space="1" w:color="auto"/>
          <w:left w:val="single" w:sz="4" w:space="4" w:color="auto"/>
          <w:bottom w:val="single" w:sz="4" w:space="1" w:color="auto"/>
          <w:right w:val="single" w:sz="4" w:space="4" w:color="auto"/>
        </w:pBdr>
        <w:tabs>
          <w:tab w:val="left" w:pos="2880"/>
        </w:tabs>
        <w:spacing w:after="120"/>
        <w:jc w:val="both"/>
        <w:rPr>
          <w:rFonts w:asciiTheme="minorHAnsi" w:hAnsiTheme="minorHAnsi" w:cs="Calibri"/>
          <w:sz w:val="22"/>
          <w:szCs w:val="22"/>
        </w:rPr>
      </w:pPr>
      <w:r w:rsidRPr="00F66C65">
        <w:rPr>
          <w:rFonts w:asciiTheme="minorHAnsi" w:hAnsiTheme="minorHAnsi"/>
          <w:sz w:val="22"/>
          <w:szCs w:val="22"/>
          <w:lang w:eastAsia="it-IT"/>
        </w:rPr>
        <w:t>del/della</w:t>
      </w:r>
    </w:p>
    <w:p w:rsidR="00B12DA3" w:rsidRPr="00F66C65"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r w:rsidRPr="00F66C65">
        <w:rPr>
          <w:rFonts w:asciiTheme="minorHAnsi" w:hAnsiTheme="minorHAnsi"/>
          <w:sz w:val="22"/>
          <w:szCs w:val="22"/>
          <w:lang w:eastAsia="it-IT"/>
        </w:rPr>
        <w:t>impresa …………..…………………….…………………………....................................................................</w:t>
      </w:r>
    </w:p>
    <w:p w:rsidR="00B12DA3" w:rsidRPr="00F66C65"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r w:rsidRPr="00F66C65">
        <w:rPr>
          <w:rFonts w:asciiTheme="minorHAnsi" w:hAnsiTheme="minorHAnsi"/>
          <w:sz w:val="22"/>
          <w:szCs w:val="22"/>
          <w:lang w:eastAsia="it-IT"/>
        </w:rPr>
        <w:t>con sede legale  in………….…………………………via…………………………………………………………………………</w:t>
      </w:r>
    </w:p>
    <w:p w:rsidR="00B12DA3" w:rsidRPr="00F66C65"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r w:rsidRPr="00F66C65">
        <w:rPr>
          <w:rFonts w:asciiTheme="minorHAnsi" w:hAnsiTheme="minorHAnsi"/>
          <w:sz w:val="22"/>
          <w:szCs w:val="22"/>
          <w:lang w:eastAsia="it-IT"/>
        </w:rPr>
        <w:t>con sede operativa in………………………..……………via..…………….………………………………………………….</w:t>
      </w:r>
    </w:p>
    <w:p w:rsidR="00B12DA3" w:rsidRPr="00F66C65"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r w:rsidRPr="00F66C65">
        <w:rPr>
          <w:rFonts w:asciiTheme="minorHAnsi" w:hAnsiTheme="minorHAnsi"/>
          <w:sz w:val="22"/>
          <w:szCs w:val="22"/>
          <w:lang w:eastAsia="it-IT"/>
        </w:rPr>
        <w:t>codice fiscale …………..………………………………….………………………………..........................................</w:t>
      </w:r>
    </w:p>
    <w:p w:rsidR="00B12DA3" w:rsidRPr="00F66C65"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r w:rsidRPr="00F66C65">
        <w:rPr>
          <w:rFonts w:asciiTheme="minorHAnsi" w:hAnsiTheme="minorHAnsi"/>
          <w:sz w:val="22"/>
          <w:szCs w:val="22"/>
          <w:lang w:eastAsia="it-IT"/>
        </w:rPr>
        <w:t>con partita IVA ……………..…………………………………….………………………........................................</w:t>
      </w:r>
    </w:p>
    <w:p w:rsidR="00B12DA3" w:rsidRPr="00F66C65"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r w:rsidRPr="00F66C65">
        <w:rPr>
          <w:rFonts w:asciiTheme="minorHAnsi" w:hAnsiTheme="minorHAnsi"/>
          <w:sz w:val="22"/>
          <w:szCs w:val="22"/>
          <w:lang w:eastAsia="it-IT"/>
        </w:rPr>
        <w:t>telefono n………………………………………</w:t>
      </w:r>
    </w:p>
    <w:p w:rsidR="00B12DA3" w:rsidRPr="00F66C65" w:rsidRDefault="00B12DA3" w:rsidP="006568B9">
      <w:pPr>
        <w:tabs>
          <w:tab w:val="left" w:pos="360"/>
        </w:tabs>
        <w:autoSpaceDE w:val="0"/>
        <w:jc w:val="both"/>
        <w:rPr>
          <w:rFonts w:asciiTheme="minorHAnsi" w:hAnsiTheme="minorHAnsi"/>
          <w:sz w:val="22"/>
          <w:szCs w:val="22"/>
        </w:rPr>
      </w:pPr>
    </w:p>
    <w:p w:rsidR="00B12DA3" w:rsidRPr="00F66C65" w:rsidRDefault="006568B9" w:rsidP="006568B9">
      <w:pPr>
        <w:tabs>
          <w:tab w:val="left" w:pos="360"/>
        </w:tabs>
        <w:autoSpaceDE w:val="0"/>
        <w:jc w:val="both"/>
        <w:rPr>
          <w:rFonts w:asciiTheme="minorHAnsi" w:hAnsiTheme="minorHAnsi" w:cs="Arial"/>
          <w:sz w:val="22"/>
          <w:szCs w:val="22"/>
        </w:rPr>
      </w:pPr>
      <w:r w:rsidRPr="00F66C65">
        <w:rPr>
          <w:rFonts w:asciiTheme="minorHAnsi" w:hAnsiTheme="minorHAnsi"/>
          <w:sz w:val="22"/>
          <w:szCs w:val="22"/>
        </w:rPr>
        <w:t>ai fini della partecipazione alla procedura</w:t>
      </w:r>
      <w:r w:rsidR="00B12DA3" w:rsidRPr="00F66C65">
        <w:rPr>
          <w:rStyle w:val="Rimandonotaapidipagina"/>
          <w:rFonts w:asciiTheme="minorHAnsi" w:hAnsiTheme="minorHAnsi" w:cs="Arial"/>
          <w:sz w:val="22"/>
          <w:szCs w:val="22"/>
        </w:rPr>
        <w:footnoteReference w:id="2"/>
      </w:r>
    </w:p>
    <w:p w:rsidR="00A81794" w:rsidRDefault="00A821D4" w:rsidP="00A81794">
      <w:pPr>
        <w:tabs>
          <w:tab w:val="left" w:pos="360"/>
        </w:tabs>
        <w:autoSpaceDE w:val="0"/>
        <w:jc w:val="both"/>
        <w:rPr>
          <w:rFonts w:asciiTheme="minorHAnsi" w:hAnsiTheme="minorHAnsi" w:cstheme="minorHAnsi"/>
          <w:b/>
          <w:sz w:val="22"/>
          <w:szCs w:val="22"/>
        </w:rPr>
      </w:pPr>
      <w:r w:rsidRPr="00A10122">
        <w:rPr>
          <w:rFonts w:asciiTheme="minorHAnsi" w:hAnsiTheme="minorHAnsi" w:cs="Arial"/>
          <w:b/>
          <w:sz w:val="22"/>
          <w:szCs w:val="22"/>
        </w:rPr>
        <w:t xml:space="preserve">aperta per </w:t>
      </w:r>
      <w:r w:rsidRPr="0063409F">
        <w:rPr>
          <w:rFonts w:asciiTheme="minorHAnsi" w:hAnsiTheme="minorHAnsi" w:cstheme="minorHAnsi"/>
          <w:b/>
          <w:sz w:val="22"/>
          <w:szCs w:val="22"/>
        </w:rPr>
        <w:t>l’</w:t>
      </w:r>
      <w:r w:rsidRPr="0063409F">
        <w:rPr>
          <w:rFonts w:asciiTheme="minorHAnsi" w:hAnsiTheme="minorHAnsi" w:cstheme="minorHAnsi"/>
          <w:b/>
          <w:spacing w:val="-3"/>
          <w:sz w:val="22"/>
          <w:szCs w:val="22"/>
        </w:rPr>
        <w:t>a</w:t>
      </w:r>
      <w:r w:rsidRPr="0063409F">
        <w:rPr>
          <w:rFonts w:asciiTheme="minorHAnsi" w:hAnsiTheme="minorHAnsi" w:cstheme="minorHAnsi"/>
          <w:b/>
          <w:spacing w:val="1"/>
          <w:sz w:val="22"/>
          <w:szCs w:val="22"/>
        </w:rPr>
        <w:t>ff</w:t>
      </w:r>
      <w:r w:rsidRPr="0063409F">
        <w:rPr>
          <w:rFonts w:asciiTheme="minorHAnsi" w:hAnsiTheme="minorHAnsi" w:cstheme="minorHAnsi"/>
          <w:b/>
          <w:sz w:val="22"/>
          <w:szCs w:val="22"/>
        </w:rPr>
        <w:t>i</w:t>
      </w:r>
      <w:r w:rsidRPr="0063409F">
        <w:rPr>
          <w:rFonts w:asciiTheme="minorHAnsi" w:hAnsiTheme="minorHAnsi" w:cstheme="minorHAnsi"/>
          <w:b/>
          <w:spacing w:val="-2"/>
          <w:sz w:val="22"/>
          <w:szCs w:val="22"/>
        </w:rPr>
        <w:t>d</w:t>
      </w:r>
      <w:r w:rsidRPr="0063409F">
        <w:rPr>
          <w:rFonts w:asciiTheme="minorHAnsi" w:hAnsiTheme="minorHAnsi" w:cstheme="minorHAnsi"/>
          <w:b/>
          <w:sz w:val="22"/>
          <w:szCs w:val="22"/>
        </w:rPr>
        <w:t>ame</w:t>
      </w:r>
      <w:r w:rsidRPr="0063409F">
        <w:rPr>
          <w:rFonts w:asciiTheme="minorHAnsi" w:hAnsiTheme="minorHAnsi" w:cstheme="minorHAnsi"/>
          <w:b/>
          <w:spacing w:val="-2"/>
          <w:sz w:val="22"/>
          <w:szCs w:val="22"/>
        </w:rPr>
        <w:t>n</w:t>
      </w:r>
      <w:r w:rsidRPr="0063409F">
        <w:rPr>
          <w:rFonts w:asciiTheme="minorHAnsi" w:hAnsiTheme="minorHAnsi" w:cstheme="minorHAnsi"/>
          <w:b/>
          <w:spacing w:val="1"/>
          <w:sz w:val="22"/>
          <w:szCs w:val="22"/>
        </w:rPr>
        <w:t>t</w:t>
      </w:r>
      <w:r w:rsidRPr="0063409F">
        <w:rPr>
          <w:rFonts w:asciiTheme="minorHAnsi" w:hAnsiTheme="minorHAnsi" w:cstheme="minorHAnsi"/>
          <w:b/>
          <w:sz w:val="22"/>
          <w:szCs w:val="22"/>
        </w:rPr>
        <w:t>o</w:t>
      </w:r>
      <w:r w:rsidRPr="0063409F">
        <w:rPr>
          <w:rFonts w:asciiTheme="minorHAnsi" w:hAnsiTheme="minorHAnsi" w:cstheme="minorHAnsi"/>
          <w:b/>
          <w:spacing w:val="-1"/>
          <w:sz w:val="22"/>
          <w:szCs w:val="22"/>
        </w:rPr>
        <w:t xml:space="preserve"> </w:t>
      </w:r>
      <w:r w:rsidRPr="0063409F">
        <w:rPr>
          <w:rFonts w:asciiTheme="minorHAnsi" w:hAnsiTheme="minorHAnsi" w:cstheme="minorHAnsi"/>
          <w:b/>
          <w:sz w:val="22"/>
          <w:szCs w:val="22"/>
        </w:rPr>
        <w:t xml:space="preserve">dei servizi operativi di manutenzione locale delle tecnologie biomediche (manutenzioni preventive, manutenzioni correttive e attività connesse) e di servizi di verifiche di sicurezza e di funzionalità e monitoraggio del life </w:t>
      </w:r>
      <w:proofErr w:type="spellStart"/>
      <w:r w:rsidRPr="0063409F">
        <w:rPr>
          <w:rFonts w:asciiTheme="minorHAnsi" w:hAnsiTheme="minorHAnsi" w:cstheme="minorHAnsi"/>
          <w:b/>
          <w:sz w:val="22"/>
          <w:szCs w:val="22"/>
        </w:rPr>
        <w:t>cycle</w:t>
      </w:r>
      <w:proofErr w:type="spellEnd"/>
      <w:r w:rsidRPr="0063409F">
        <w:rPr>
          <w:rFonts w:asciiTheme="minorHAnsi" w:hAnsiTheme="minorHAnsi" w:cstheme="minorHAnsi"/>
          <w:b/>
          <w:sz w:val="22"/>
          <w:szCs w:val="22"/>
        </w:rPr>
        <w:t xml:space="preserve"> delle tecnologie biomediche in uso presso l’ A.O. “Ospedali Riuniti Marche Nord</w:t>
      </w:r>
      <w:r w:rsidR="008E0B9C">
        <w:rPr>
          <w:rFonts w:asciiTheme="minorHAnsi" w:hAnsiTheme="minorHAnsi" w:cstheme="minorHAnsi"/>
          <w:b/>
          <w:sz w:val="22"/>
          <w:szCs w:val="22"/>
        </w:rPr>
        <w:t>”.</w:t>
      </w:r>
    </w:p>
    <w:p w:rsidR="00A821D4" w:rsidRPr="00F66C65" w:rsidRDefault="00A821D4" w:rsidP="00A81794">
      <w:pPr>
        <w:tabs>
          <w:tab w:val="left" w:pos="360"/>
        </w:tabs>
        <w:autoSpaceDE w:val="0"/>
        <w:jc w:val="both"/>
        <w:rPr>
          <w:rFonts w:asciiTheme="minorHAnsi" w:hAnsiTheme="minorHAnsi"/>
          <w:b/>
          <w:bCs/>
          <w:sz w:val="22"/>
          <w:szCs w:val="22"/>
        </w:rPr>
      </w:pPr>
    </w:p>
    <w:p w:rsidR="006568B9" w:rsidRPr="00F66C65" w:rsidRDefault="006568B9" w:rsidP="006568B9">
      <w:pPr>
        <w:tabs>
          <w:tab w:val="left" w:pos="7629"/>
        </w:tabs>
        <w:autoSpaceDE w:val="0"/>
        <w:jc w:val="both"/>
        <w:rPr>
          <w:rFonts w:asciiTheme="minorHAnsi" w:hAnsiTheme="minorHAnsi"/>
          <w:b/>
          <w:bCs/>
          <w:sz w:val="22"/>
          <w:szCs w:val="22"/>
        </w:rPr>
      </w:pPr>
      <w:r w:rsidRPr="00F66C65">
        <w:rPr>
          <w:rFonts w:asciiTheme="minorHAnsi" w:hAnsiTheme="minorHAnsi"/>
          <w:b/>
          <w:bCs/>
          <w:sz w:val="22"/>
          <w:szCs w:val="22"/>
        </w:rPr>
        <w:t>ai sensi degli articoli 46 e 47 del DPR 28 dicembre 2000 n.445, consapevole delle sanzioni penali previste dall'articolo 76 del medesimo DPR 445/2000, per le ipotesi di falsità in atti e dichiarazioni mendaci ivi indicate,</w:t>
      </w:r>
    </w:p>
    <w:p w:rsidR="006568B9" w:rsidRPr="00F66C65" w:rsidRDefault="006568B9" w:rsidP="006568B9">
      <w:pPr>
        <w:autoSpaceDE w:val="0"/>
        <w:ind w:left="993" w:hanging="993"/>
        <w:jc w:val="center"/>
        <w:rPr>
          <w:rFonts w:asciiTheme="minorHAnsi" w:hAnsiTheme="minorHAnsi"/>
          <w:b/>
          <w:bCs/>
          <w:sz w:val="22"/>
          <w:szCs w:val="22"/>
        </w:rPr>
      </w:pPr>
      <w:r w:rsidRPr="00F66C65">
        <w:rPr>
          <w:rFonts w:asciiTheme="minorHAnsi" w:hAnsiTheme="minorHAnsi"/>
          <w:b/>
          <w:bCs/>
          <w:sz w:val="22"/>
          <w:szCs w:val="22"/>
        </w:rPr>
        <w:t>DICHIARA:</w:t>
      </w:r>
    </w:p>
    <w:p w:rsidR="006C69EA" w:rsidRPr="00F66C65" w:rsidRDefault="006C69EA" w:rsidP="00F266FF">
      <w:pPr>
        <w:shd w:val="clear" w:color="auto" w:fill="C0C0C0"/>
        <w:autoSpaceDE w:val="0"/>
        <w:autoSpaceDN w:val="0"/>
        <w:adjustRightInd w:val="0"/>
        <w:spacing w:before="120"/>
        <w:jc w:val="center"/>
        <w:rPr>
          <w:rFonts w:asciiTheme="minorHAnsi" w:hAnsiTheme="minorHAnsi" w:cs="Arial"/>
          <w:sz w:val="22"/>
          <w:szCs w:val="22"/>
        </w:rPr>
      </w:pPr>
      <w:r w:rsidRPr="00F66C65">
        <w:rPr>
          <w:rFonts w:asciiTheme="minorHAnsi" w:hAnsiTheme="minorHAnsi" w:cs="Arial"/>
          <w:sz w:val="22"/>
          <w:szCs w:val="22"/>
        </w:rPr>
        <w:t xml:space="preserve">(Dichiarazioni </w:t>
      </w:r>
      <w:r w:rsidRPr="00F66C65">
        <w:rPr>
          <w:rFonts w:asciiTheme="minorHAnsi" w:hAnsiTheme="minorHAnsi" w:cs="Calibri"/>
          <w:sz w:val="22"/>
          <w:szCs w:val="22"/>
        </w:rPr>
        <w:t>par. 16.2 disc. gara)</w:t>
      </w:r>
    </w:p>
    <w:p w:rsidR="006568B9" w:rsidRPr="00F66C65" w:rsidRDefault="00B12DA3" w:rsidP="006568B9">
      <w:pPr>
        <w:autoSpaceDE w:val="0"/>
        <w:spacing w:before="120" w:after="120"/>
        <w:ind w:firstLine="426"/>
        <w:jc w:val="both"/>
        <w:rPr>
          <w:rFonts w:asciiTheme="minorHAnsi" w:hAnsiTheme="minorHAnsi"/>
          <w:sz w:val="22"/>
          <w:szCs w:val="22"/>
        </w:rPr>
      </w:pPr>
      <w:r w:rsidRPr="00F66C65">
        <w:rPr>
          <w:rFonts w:asciiTheme="minorHAnsi" w:hAnsiTheme="minorHAnsi"/>
          <w:b/>
          <w:sz w:val="22"/>
          <w:szCs w:val="22"/>
        </w:rPr>
        <w:t>1</w:t>
      </w:r>
      <w:r w:rsidR="006568B9" w:rsidRPr="00F66C65">
        <w:rPr>
          <w:rFonts w:asciiTheme="minorHAnsi" w:hAnsiTheme="minorHAnsi"/>
          <w:b/>
          <w:sz w:val="22"/>
          <w:szCs w:val="22"/>
        </w:rPr>
        <w:t>)</w:t>
      </w:r>
      <w:r w:rsidR="006568B9" w:rsidRPr="00F66C65">
        <w:rPr>
          <w:rFonts w:asciiTheme="minorHAnsi" w:hAnsiTheme="minorHAnsi"/>
          <w:sz w:val="22"/>
          <w:szCs w:val="22"/>
        </w:rPr>
        <w:t xml:space="preserve"> di non trovarsi nelle condizioni di esclusione dalla partecipazione alle procedure di affidamento degli appalti pubblici e di stipula dei relativi contratti previste dall’art. 38 del D. </w:t>
      </w:r>
      <w:proofErr w:type="spellStart"/>
      <w:r w:rsidR="006568B9" w:rsidRPr="00F66C65">
        <w:rPr>
          <w:rFonts w:asciiTheme="minorHAnsi" w:hAnsiTheme="minorHAnsi"/>
          <w:sz w:val="22"/>
          <w:szCs w:val="22"/>
        </w:rPr>
        <w:t>Lgs</w:t>
      </w:r>
      <w:proofErr w:type="spellEnd"/>
      <w:r w:rsidR="006568B9" w:rsidRPr="00F66C65">
        <w:rPr>
          <w:rFonts w:asciiTheme="minorHAnsi" w:hAnsiTheme="minorHAnsi"/>
          <w:sz w:val="22"/>
          <w:szCs w:val="22"/>
        </w:rPr>
        <w:t xml:space="preserve">. 163/2006 </w:t>
      </w:r>
      <w:r w:rsidR="0094480A">
        <w:rPr>
          <w:rFonts w:asciiTheme="minorHAnsi" w:hAnsiTheme="minorHAnsi"/>
          <w:sz w:val="22"/>
          <w:szCs w:val="22"/>
        </w:rPr>
        <w:t xml:space="preserve">(d’ora in poi “Codice”) </w:t>
      </w:r>
      <w:r w:rsidR="006568B9" w:rsidRPr="00F66C65">
        <w:rPr>
          <w:rFonts w:asciiTheme="minorHAnsi" w:hAnsiTheme="minorHAnsi"/>
          <w:sz w:val="22"/>
          <w:szCs w:val="22"/>
        </w:rPr>
        <w:t>e specificamente:</w:t>
      </w:r>
    </w:p>
    <w:p w:rsidR="003F3587" w:rsidRPr="00F66C65" w:rsidRDefault="00B12DA3" w:rsidP="003F3587">
      <w:pPr>
        <w:suppressAutoHyphens w:val="0"/>
        <w:spacing w:after="120"/>
        <w:jc w:val="both"/>
        <w:rPr>
          <w:rFonts w:asciiTheme="minorHAnsi" w:hAnsiTheme="minorHAnsi" w:cs="Calibri"/>
          <w:sz w:val="22"/>
          <w:szCs w:val="22"/>
        </w:rPr>
      </w:pPr>
      <w:r w:rsidRPr="00F66C65">
        <w:rPr>
          <w:rFonts w:asciiTheme="minorHAnsi" w:hAnsiTheme="minorHAnsi"/>
          <w:b/>
          <w:sz w:val="22"/>
          <w:szCs w:val="22"/>
        </w:rPr>
        <w:t>1</w:t>
      </w:r>
      <w:r w:rsidR="006568B9" w:rsidRPr="00F66C65">
        <w:rPr>
          <w:rFonts w:asciiTheme="minorHAnsi" w:hAnsiTheme="minorHAnsi"/>
          <w:b/>
          <w:sz w:val="22"/>
          <w:szCs w:val="22"/>
        </w:rPr>
        <w:t>.A)</w:t>
      </w:r>
      <w:r w:rsidR="00626207">
        <w:rPr>
          <w:rFonts w:asciiTheme="minorHAnsi" w:hAnsiTheme="minorHAnsi"/>
          <w:b/>
          <w:sz w:val="22"/>
          <w:szCs w:val="22"/>
        </w:rPr>
        <w:t xml:space="preserve"> </w:t>
      </w:r>
      <w:r w:rsidR="003F3587" w:rsidRPr="00F66C65">
        <w:rPr>
          <w:rFonts w:asciiTheme="minorHAnsi" w:hAnsiTheme="minorHAnsi" w:cs="Calibri"/>
          <w:sz w:val="22"/>
          <w:szCs w:val="22"/>
        </w:rPr>
        <w:t>di non trovarsi in stato di fallimento, di liquidazione coatta, di amministrazione controllata o di concordato preventivo e che nei propri riguardi non è in corso un procedimento per la dichiarazione di una di tali situazioni;</w:t>
      </w:r>
    </w:p>
    <w:p w:rsidR="003F3587" w:rsidRPr="00F66C65" w:rsidRDefault="003F3587" w:rsidP="003F3587">
      <w:pPr>
        <w:keepNext/>
        <w:tabs>
          <w:tab w:val="left" w:pos="10065"/>
        </w:tabs>
        <w:spacing w:after="120"/>
        <w:ind w:left="426" w:hanging="426"/>
        <w:rPr>
          <w:rFonts w:asciiTheme="minorHAnsi" w:hAnsiTheme="minorHAnsi" w:cs="Calibri"/>
          <w:b/>
          <w:iCs/>
          <w:sz w:val="22"/>
          <w:szCs w:val="22"/>
          <w:lang w:eastAsia="it-IT"/>
        </w:rPr>
      </w:pPr>
      <w:r w:rsidRPr="00F66C65">
        <w:rPr>
          <w:rFonts w:asciiTheme="minorHAnsi" w:hAnsiTheme="minorHAnsi" w:cs="Calibri"/>
          <w:b/>
          <w:iCs/>
          <w:sz w:val="22"/>
          <w:szCs w:val="22"/>
          <w:lang w:eastAsia="it-IT"/>
        </w:rPr>
        <w:t>(oppure, in caso di concordato preventivo con continuità aziendale)</w:t>
      </w:r>
    </w:p>
    <w:p w:rsidR="003F3587" w:rsidRPr="00F66C65" w:rsidRDefault="003F3587" w:rsidP="00E502BB">
      <w:pPr>
        <w:numPr>
          <w:ilvl w:val="0"/>
          <w:numId w:val="20"/>
        </w:numPr>
        <w:spacing w:after="120"/>
        <w:jc w:val="both"/>
        <w:rPr>
          <w:rFonts w:asciiTheme="minorHAnsi" w:hAnsiTheme="minorHAnsi" w:cs="Calibri"/>
          <w:sz w:val="22"/>
          <w:szCs w:val="22"/>
          <w:lang w:eastAsia="it-IT"/>
        </w:rPr>
      </w:pPr>
      <w:r w:rsidRPr="00F66C65">
        <w:rPr>
          <w:rFonts w:asciiTheme="minorHAnsi" w:hAnsiTheme="minorHAnsi" w:cs="Calibri"/>
          <w:sz w:val="22"/>
          <w:szCs w:val="22"/>
          <w:lang w:eastAsia="it-IT"/>
        </w:rPr>
        <w:t>di avere depositato il ricorso per l’ammissione alla procedura di concordato preventivo con continuità aziendale, di cui all’art. 186-</w:t>
      </w:r>
      <w:r w:rsidRPr="00F66C65">
        <w:rPr>
          <w:rFonts w:asciiTheme="minorHAnsi" w:hAnsiTheme="minorHAnsi" w:cs="Calibri"/>
          <w:i/>
          <w:sz w:val="22"/>
          <w:szCs w:val="22"/>
          <w:lang w:eastAsia="it-IT"/>
        </w:rPr>
        <w:t>bis</w:t>
      </w:r>
      <w:r w:rsidRPr="00F66C65">
        <w:rPr>
          <w:rFonts w:asciiTheme="minorHAnsi" w:hAnsiTheme="minorHAnsi" w:cs="Calibri"/>
          <w:sz w:val="22"/>
          <w:szCs w:val="22"/>
          <w:lang w:eastAsia="it-IT"/>
        </w:rPr>
        <w:t xml:space="preserve"> del R.D. 16 marzo 1942, n. 267, e di essere stato </w:t>
      </w:r>
      <w:r w:rsidRPr="00F66C65">
        <w:rPr>
          <w:rFonts w:asciiTheme="minorHAnsi" w:hAnsiTheme="minorHAnsi" w:cs="Calibri"/>
          <w:sz w:val="22"/>
          <w:szCs w:val="22"/>
          <w:lang w:eastAsia="it-IT"/>
        </w:rPr>
        <w:lastRenderedPageBreak/>
        <w:t xml:space="preserve">autorizzato alla partecipazione a procedure per l’affidamento di contratti pubblici dal Tribunale di … </w:t>
      </w:r>
      <w:r w:rsidRPr="00F66C65">
        <w:rPr>
          <w:rFonts w:asciiTheme="minorHAnsi" w:hAnsiTheme="minorHAnsi" w:cs="Calibri"/>
          <w:i/>
          <w:sz w:val="22"/>
          <w:szCs w:val="22"/>
          <w:lang w:eastAsia="it-IT"/>
        </w:rPr>
        <w:t xml:space="preserve">[inserire riferimenti autorizzazione, n., data, ecc., …]: </w:t>
      </w:r>
      <w:r w:rsidRPr="00F66C65">
        <w:rPr>
          <w:rFonts w:asciiTheme="minorHAnsi" w:hAnsiTheme="minorHAnsi" w:cs="Calibri"/>
          <w:sz w:val="22"/>
          <w:szCs w:val="22"/>
          <w:lang w:eastAsia="it-IT"/>
        </w:rPr>
        <w:t xml:space="preserve">per tale motivo, dichiara di non partecipare alla presente gara quale impresa mandataria di un raggruppamento di imprese; </w:t>
      </w:r>
      <w:r w:rsidR="00506740">
        <w:rPr>
          <w:rFonts w:asciiTheme="minorHAnsi" w:hAnsiTheme="minorHAnsi" w:cs="Calibri"/>
          <w:sz w:val="22"/>
          <w:szCs w:val="22"/>
          <w:lang w:eastAsia="it-IT"/>
        </w:rPr>
        <w:t xml:space="preserve">allega, altresì, </w:t>
      </w:r>
      <w:r w:rsidRPr="00F66C65">
        <w:rPr>
          <w:rFonts w:asciiTheme="minorHAnsi" w:hAnsiTheme="minorHAnsi" w:cs="Calibri"/>
          <w:sz w:val="22"/>
          <w:szCs w:val="22"/>
          <w:lang w:eastAsia="it-IT"/>
        </w:rPr>
        <w:t>i seguenti documenti:</w:t>
      </w:r>
    </w:p>
    <w:p w:rsidR="003F3587" w:rsidRPr="00F66C65" w:rsidRDefault="003F3587" w:rsidP="003F3587">
      <w:pPr>
        <w:spacing w:after="120"/>
        <w:ind w:left="285" w:firstLine="708"/>
        <w:rPr>
          <w:rFonts w:asciiTheme="minorHAnsi" w:hAnsiTheme="minorHAnsi" w:cs="Calibri"/>
          <w:b/>
          <w:sz w:val="22"/>
          <w:szCs w:val="22"/>
          <w:lang w:eastAsia="it-IT"/>
        </w:rPr>
      </w:pPr>
      <w:r w:rsidRPr="00F66C65">
        <w:rPr>
          <w:rFonts w:asciiTheme="minorHAnsi" w:hAnsiTheme="minorHAnsi" w:cs="Calibri"/>
          <w:b/>
          <w:sz w:val="22"/>
          <w:szCs w:val="22"/>
          <w:lang w:eastAsia="it-IT"/>
        </w:rPr>
        <w:t>(oppure)</w:t>
      </w:r>
    </w:p>
    <w:p w:rsidR="003F3587" w:rsidRPr="00F66C65" w:rsidRDefault="003F3587" w:rsidP="001464AA">
      <w:pPr>
        <w:numPr>
          <w:ilvl w:val="0"/>
          <w:numId w:val="20"/>
        </w:numPr>
        <w:spacing w:after="120"/>
        <w:jc w:val="both"/>
        <w:rPr>
          <w:rFonts w:asciiTheme="minorHAnsi" w:hAnsiTheme="minorHAnsi" w:cs="Calibri"/>
          <w:sz w:val="22"/>
          <w:szCs w:val="22"/>
          <w:lang w:eastAsia="it-IT"/>
        </w:rPr>
      </w:pPr>
      <w:r w:rsidRPr="00F66C65">
        <w:rPr>
          <w:rFonts w:asciiTheme="minorHAnsi" w:hAnsiTheme="minorHAnsi" w:cs="Calibri"/>
          <w:sz w:val="22"/>
          <w:szCs w:val="22"/>
          <w:lang w:eastAsia="it-IT"/>
        </w:rPr>
        <w:t>di trovarsi in stato di concordato preventivo con continuità aziendale, di cui all’art. 186-</w:t>
      </w:r>
      <w:r w:rsidRPr="00F66C65">
        <w:rPr>
          <w:rFonts w:asciiTheme="minorHAnsi" w:hAnsiTheme="minorHAnsi" w:cs="Calibri"/>
          <w:i/>
          <w:sz w:val="22"/>
          <w:szCs w:val="22"/>
          <w:lang w:eastAsia="it-IT"/>
        </w:rPr>
        <w:t>bis</w:t>
      </w:r>
      <w:r w:rsidRPr="00F66C65">
        <w:rPr>
          <w:rFonts w:asciiTheme="minorHAnsi" w:hAnsiTheme="minorHAnsi" w:cs="Calibri"/>
          <w:sz w:val="22"/>
          <w:szCs w:val="22"/>
          <w:lang w:eastAsia="it-IT"/>
        </w:rPr>
        <w:t xml:space="preserve"> del R.D. 16 marzo 1942, n. 267, giusto decreto del Tribunale di ……..………… del ……….………: per tale motivo, dichiara di non partecipare alla presente gara quale impresa mandataria di un raggruppamento di imprese; </w:t>
      </w:r>
      <w:r w:rsidR="001464AA" w:rsidRPr="00F66C65">
        <w:rPr>
          <w:rFonts w:asciiTheme="minorHAnsi" w:hAnsiTheme="minorHAnsi" w:cs="Calibri"/>
          <w:sz w:val="22"/>
          <w:szCs w:val="22"/>
          <w:lang w:eastAsia="it-IT"/>
        </w:rPr>
        <w:t>allega</w:t>
      </w:r>
      <w:r w:rsidR="00506740">
        <w:rPr>
          <w:rFonts w:asciiTheme="minorHAnsi" w:hAnsiTheme="minorHAnsi" w:cs="Calibri"/>
          <w:sz w:val="22"/>
          <w:szCs w:val="22"/>
          <w:lang w:eastAsia="it-IT"/>
        </w:rPr>
        <w:t>,</w:t>
      </w:r>
      <w:r w:rsidR="001464AA" w:rsidRPr="00F66C65">
        <w:rPr>
          <w:rFonts w:asciiTheme="minorHAnsi" w:hAnsiTheme="minorHAnsi" w:cs="Calibri"/>
          <w:sz w:val="22"/>
          <w:szCs w:val="22"/>
          <w:lang w:eastAsia="it-IT"/>
        </w:rPr>
        <w:t xml:space="preserve"> altresì, </w:t>
      </w:r>
      <w:r w:rsidRPr="00F66C65">
        <w:rPr>
          <w:rFonts w:asciiTheme="minorHAnsi" w:hAnsiTheme="minorHAnsi" w:cs="Calibri"/>
          <w:sz w:val="22"/>
          <w:szCs w:val="22"/>
          <w:lang w:eastAsia="it-IT"/>
        </w:rPr>
        <w:t>i seguenti documenti:</w:t>
      </w:r>
    </w:p>
    <w:p w:rsidR="003F3587" w:rsidRPr="00F66C65" w:rsidRDefault="003F3587" w:rsidP="003F3587">
      <w:pPr>
        <w:spacing w:after="120"/>
        <w:ind w:left="1560" w:hanging="567"/>
        <w:jc w:val="both"/>
        <w:rPr>
          <w:rFonts w:asciiTheme="minorHAnsi" w:hAnsiTheme="minorHAnsi" w:cs="Calibri"/>
          <w:sz w:val="22"/>
          <w:szCs w:val="22"/>
          <w:lang w:eastAsia="it-IT"/>
        </w:rPr>
      </w:pPr>
      <w:r w:rsidRPr="00F66C65">
        <w:rPr>
          <w:rFonts w:asciiTheme="minorHAnsi" w:hAnsiTheme="minorHAnsi" w:cs="Calibri"/>
          <w:sz w:val="22"/>
          <w:szCs w:val="22"/>
          <w:lang w:eastAsia="it-IT"/>
        </w:rPr>
        <w:t>a.1.</w:t>
      </w:r>
      <w:r w:rsidRPr="00F66C65">
        <w:rPr>
          <w:rFonts w:asciiTheme="minorHAnsi" w:hAnsiTheme="minorHAnsi" w:cs="Calibri"/>
          <w:sz w:val="22"/>
          <w:szCs w:val="22"/>
          <w:lang w:eastAsia="it-IT"/>
        </w:rPr>
        <w:tab/>
        <w:t xml:space="preserve">relazione di un professionista in possesso dei requisiti di cui all’art. 67, </w:t>
      </w:r>
      <w:proofErr w:type="spellStart"/>
      <w:r w:rsidRPr="00F66C65">
        <w:rPr>
          <w:rFonts w:asciiTheme="minorHAnsi" w:hAnsiTheme="minorHAnsi" w:cs="Calibri"/>
          <w:sz w:val="22"/>
          <w:szCs w:val="22"/>
          <w:lang w:eastAsia="it-IT"/>
        </w:rPr>
        <w:t>lett</w:t>
      </w:r>
      <w:proofErr w:type="spellEnd"/>
      <w:r w:rsidRPr="00F66C65">
        <w:rPr>
          <w:rFonts w:asciiTheme="minorHAnsi" w:hAnsiTheme="minorHAnsi" w:cs="Calibri"/>
          <w:sz w:val="22"/>
          <w:szCs w:val="22"/>
          <w:lang w:eastAsia="it-IT"/>
        </w:rPr>
        <w:t>. d), del R.D. 16 marzo 1942, n. 267, che attesta la conformità al piano di risanamento e la ragionevole capacità di adempimento del contratto;</w:t>
      </w:r>
    </w:p>
    <w:p w:rsidR="003F3587" w:rsidRPr="00F66C65" w:rsidRDefault="003F3587" w:rsidP="003F3587">
      <w:pPr>
        <w:spacing w:after="120"/>
        <w:ind w:left="1560" w:hanging="567"/>
        <w:jc w:val="both"/>
        <w:rPr>
          <w:rFonts w:asciiTheme="minorHAnsi" w:hAnsiTheme="minorHAnsi" w:cs="Calibri"/>
          <w:sz w:val="22"/>
          <w:szCs w:val="22"/>
          <w:lang w:eastAsia="it-IT"/>
        </w:rPr>
      </w:pPr>
      <w:r w:rsidRPr="00F66C65">
        <w:rPr>
          <w:rFonts w:asciiTheme="minorHAnsi" w:hAnsiTheme="minorHAnsi" w:cs="Calibri"/>
          <w:sz w:val="22"/>
          <w:szCs w:val="22"/>
          <w:lang w:eastAsia="it-IT"/>
        </w:rPr>
        <w:t xml:space="preserve">a.2. </w:t>
      </w:r>
      <w:r w:rsidRPr="00F66C65">
        <w:rPr>
          <w:rFonts w:asciiTheme="minorHAnsi" w:hAnsiTheme="minorHAnsi" w:cs="Calibri"/>
          <w:sz w:val="22"/>
          <w:szCs w:val="22"/>
          <w:lang w:eastAsia="it-IT"/>
        </w:rPr>
        <w:tab/>
        <w:t>dichiarazione sostitutiva con la quale il concorrente indica l’operatore economico che, in qualità di impresa ausiliaria, metterà a disposizione, per tutta la durata dell’appalto, le risorse e i requisiti di capacità finanziaria, tecnica, economica nonché di certificazione richiesti per l’affidamento dell’appalto e potrà subentrare in caso di fallimento nel corso della gara oppure dopo la stipulazione del contratto, ovvero nel caso in cui non sia più in grado per qualsiasi ragione di dare regolare esecuzione all’appalto;</w:t>
      </w:r>
    </w:p>
    <w:p w:rsidR="003F3587" w:rsidRPr="00F66C65" w:rsidRDefault="003F3587" w:rsidP="003F3587">
      <w:pPr>
        <w:spacing w:after="120"/>
        <w:ind w:left="1560" w:hanging="567"/>
        <w:jc w:val="both"/>
        <w:rPr>
          <w:rFonts w:asciiTheme="minorHAnsi" w:hAnsiTheme="minorHAnsi" w:cs="Calibri"/>
          <w:sz w:val="22"/>
          <w:szCs w:val="22"/>
          <w:lang w:eastAsia="it-IT"/>
        </w:rPr>
      </w:pPr>
      <w:r w:rsidRPr="00F66C65">
        <w:rPr>
          <w:rFonts w:asciiTheme="minorHAnsi" w:hAnsiTheme="minorHAnsi" w:cs="Calibri"/>
          <w:sz w:val="22"/>
          <w:szCs w:val="22"/>
          <w:lang w:eastAsia="it-IT"/>
        </w:rPr>
        <w:t>a.3.</w:t>
      </w:r>
      <w:r w:rsidRPr="00F66C65">
        <w:rPr>
          <w:rFonts w:asciiTheme="minorHAnsi" w:hAnsiTheme="minorHAnsi" w:cs="Calibri"/>
          <w:sz w:val="22"/>
          <w:szCs w:val="22"/>
          <w:lang w:eastAsia="it-IT"/>
        </w:rPr>
        <w:tab/>
        <w:t>dichiarazione sostitutiva con la quale il legale rappresentante di altro operatore economico, in qualità di ausiliaria:</w:t>
      </w:r>
    </w:p>
    <w:p w:rsidR="003F3587" w:rsidRPr="00F66C65" w:rsidRDefault="003F3587" w:rsidP="003F3587">
      <w:pPr>
        <w:numPr>
          <w:ilvl w:val="0"/>
          <w:numId w:val="5"/>
        </w:numPr>
        <w:suppressAutoHyphens w:val="0"/>
        <w:spacing w:after="120"/>
        <w:ind w:left="1843" w:hanging="283"/>
        <w:jc w:val="both"/>
        <w:rPr>
          <w:rFonts w:asciiTheme="minorHAnsi" w:hAnsiTheme="minorHAnsi" w:cs="Calibri"/>
          <w:sz w:val="22"/>
          <w:szCs w:val="22"/>
        </w:rPr>
      </w:pPr>
      <w:r w:rsidRPr="00F66C65">
        <w:rPr>
          <w:rFonts w:asciiTheme="minorHAnsi" w:hAnsiTheme="minorHAnsi" w:cs="Calibri"/>
          <w:sz w:val="22"/>
          <w:szCs w:val="22"/>
        </w:rPr>
        <w:t xml:space="preserve">attesta il possesso, in capo all’impresa ausiliaria, dei requisiti generali di cui </w:t>
      </w:r>
      <w:r w:rsidRPr="00F66C65">
        <w:rPr>
          <w:rFonts w:asciiTheme="minorHAnsi" w:hAnsiTheme="minorHAnsi"/>
          <w:sz w:val="22"/>
          <w:szCs w:val="22"/>
        </w:rPr>
        <w:t>all’art. 38 del Codice, l’inesistenza di una delle cause di divieto, decadenza o sospensione di cui all’art. 67 del d.lgs. 6 settembre 2011, n. 159, e il possesso di tutte le risorse e i requisiti di capacità finanziaria, tecnica, economica nonché di certificazione richiesti per l’affidamento dell’appalto;</w:t>
      </w:r>
    </w:p>
    <w:p w:rsidR="003F3587" w:rsidRPr="00F66C65" w:rsidRDefault="003F3587" w:rsidP="003F3587">
      <w:pPr>
        <w:numPr>
          <w:ilvl w:val="0"/>
          <w:numId w:val="5"/>
        </w:numPr>
        <w:suppressAutoHyphens w:val="0"/>
        <w:spacing w:after="120"/>
        <w:ind w:left="1843" w:hanging="283"/>
        <w:jc w:val="both"/>
        <w:rPr>
          <w:rFonts w:asciiTheme="minorHAnsi" w:hAnsiTheme="minorHAnsi" w:cs="Calibri"/>
          <w:sz w:val="22"/>
          <w:szCs w:val="22"/>
        </w:rPr>
      </w:pPr>
      <w:r w:rsidRPr="00F66C65">
        <w:rPr>
          <w:rFonts w:asciiTheme="minorHAnsi" w:hAnsiTheme="minorHAnsi" w:cs="Calibri"/>
          <w:sz w:val="22"/>
          <w:szCs w:val="22"/>
        </w:rPr>
        <w:t xml:space="preserve">si obbliga verso il concorrente e verso la stazione appaltante a mettere a disposizione, per tutta la durata dell’appalto, le risorse necessarie all’esecuzione del contratto ed a subentrare all’impresa </w:t>
      </w:r>
      <w:proofErr w:type="spellStart"/>
      <w:r w:rsidRPr="00F66C65">
        <w:rPr>
          <w:rFonts w:asciiTheme="minorHAnsi" w:hAnsiTheme="minorHAnsi" w:cs="Calibri"/>
          <w:sz w:val="22"/>
          <w:szCs w:val="22"/>
        </w:rPr>
        <w:t>ausiliata</w:t>
      </w:r>
      <w:proofErr w:type="spellEnd"/>
      <w:r w:rsidRPr="00F66C65">
        <w:rPr>
          <w:rFonts w:asciiTheme="minorHAnsi" w:hAnsiTheme="minorHAnsi" w:cs="Calibri"/>
          <w:sz w:val="22"/>
          <w:szCs w:val="22"/>
        </w:rPr>
        <w:t xml:space="preserve"> nel caso in cui questa fallisca nel corso della gara oppure dopo la stipulazione del contratto, ovvero non sia più in grado per qualsiasi ragione di dare regolare esecuzione all’appalto;</w:t>
      </w:r>
    </w:p>
    <w:p w:rsidR="003F3587" w:rsidRPr="00F66C65" w:rsidRDefault="003F3587" w:rsidP="003F3587">
      <w:pPr>
        <w:numPr>
          <w:ilvl w:val="0"/>
          <w:numId w:val="5"/>
        </w:numPr>
        <w:suppressAutoHyphens w:val="0"/>
        <w:spacing w:after="120"/>
        <w:ind w:left="1843" w:hanging="283"/>
        <w:jc w:val="both"/>
        <w:rPr>
          <w:rFonts w:asciiTheme="minorHAnsi" w:hAnsiTheme="minorHAnsi" w:cs="Calibri"/>
          <w:sz w:val="22"/>
          <w:szCs w:val="22"/>
        </w:rPr>
      </w:pPr>
      <w:r w:rsidRPr="00F66C65">
        <w:rPr>
          <w:rFonts w:asciiTheme="minorHAnsi" w:hAnsiTheme="minorHAnsi" w:cs="Calibri"/>
          <w:sz w:val="22"/>
          <w:szCs w:val="22"/>
        </w:rPr>
        <w:t>attesta che l’impresa ausiliaria non partecipa alla gara in proprio o associata o consorziata ai sensi dell’art. 34 del Codice;</w:t>
      </w:r>
    </w:p>
    <w:p w:rsidR="003F3587" w:rsidRPr="00F66C65" w:rsidRDefault="003F3587" w:rsidP="003F3587">
      <w:pPr>
        <w:spacing w:after="120"/>
        <w:ind w:left="1560" w:hanging="567"/>
        <w:jc w:val="both"/>
        <w:rPr>
          <w:rFonts w:asciiTheme="minorHAnsi" w:hAnsiTheme="minorHAnsi" w:cs="Calibri"/>
          <w:sz w:val="22"/>
          <w:szCs w:val="22"/>
          <w:lang w:eastAsia="it-IT"/>
        </w:rPr>
      </w:pPr>
      <w:r w:rsidRPr="00F66C65">
        <w:rPr>
          <w:rFonts w:asciiTheme="minorHAnsi" w:hAnsiTheme="minorHAnsi" w:cs="Calibri"/>
          <w:sz w:val="22"/>
          <w:szCs w:val="22"/>
          <w:lang w:eastAsia="it-IT"/>
        </w:rPr>
        <w:t>a.4.</w:t>
      </w:r>
      <w:r w:rsidRPr="00F66C65">
        <w:rPr>
          <w:rFonts w:asciiTheme="minorHAnsi" w:hAnsiTheme="minorHAnsi" w:cs="Calibri"/>
          <w:sz w:val="22"/>
          <w:szCs w:val="22"/>
          <w:lang w:eastAsia="it-IT"/>
        </w:rPr>
        <w:tab/>
        <w:t>originale o copia autentica del contratto, in virtù del quale l’impresa ausiliaria si obbliga, nei confronti del concorrente, a fornire i requisiti e a mettere a disposizione tutte le risorse necessarie all’esecuzione del contratto per tutta la durata dell’appalto e a subentrare allo stesso in caso di fallimento oppure, in caso di avvalimento nei confronti di una impresa che appartiene al medesimo gruppo, dichiarazione sostitutiva attestante il legame giuridico ed economico esistente nel gruppo;</w:t>
      </w:r>
    </w:p>
    <w:p w:rsidR="003F3587" w:rsidRPr="00F66C65" w:rsidRDefault="00B12DA3" w:rsidP="003F3587">
      <w:pPr>
        <w:suppressAutoHyphens w:val="0"/>
        <w:spacing w:after="120"/>
        <w:jc w:val="both"/>
        <w:rPr>
          <w:rFonts w:asciiTheme="minorHAnsi" w:hAnsiTheme="minorHAnsi" w:cs="Calibri"/>
          <w:sz w:val="22"/>
          <w:szCs w:val="22"/>
        </w:rPr>
      </w:pPr>
      <w:r w:rsidRPr="00F66C65">
        <w:rPr>
          <w:rFonts w:asciiTheme="minorHAnsi" w:hAnsiTheme="minorHAnsi"/>
          <w:b/>
          <w:sz w:val="22"/>
          <w:szCs w:val="22"/>
        </w:rPr>
        <w:t>1</w:t>
      </w:r>
      <w:r w:rsidR="006568B9" w:rsidRPr="00F66C65">
        <w:rPr>
          <w:rFonts w:asciiTheme="minorHAnsi" w:hAnsiTheme="minorHAnsi"/>
          <w:b/>
          <w:sz w:val="22"/>
          <w:szCs w:val="22"/>
        </w:rPr>
        <w:t>.B)</w:t>
      </w:r>
      <w:r w:rsidR="00CC51F8">
        <w:rPr>
          <w:rFonts w:asciiTheme="minorHAnsi" w:hAnsiTheme="minorHAnsi"/>
          <w:b/>
          <w:sz w:val="22"/>
          <w:szCs w:val="22"/>
        </w:rPr>
        <w:t xml:space="preserve"> </w:t>
      </w:r>
      <w:r w:rsidR="00CC51F8">
        <w:rPr>
          <w:rFonts w:asciiTheme="minorHAnsi" w:hAnsiTheme="minorHAnsi" w:cs="Calibri"/>
          <w:sz w:val="22"/>
          <w:szCs w:val="22"/>
        </w:rPr>
        <w:t>si allegano n. ……… modelli 2bis)</w:t>
      </w:r>
      <w:r w:rsidR="003F3587" w:rsidRPr="00F66C65">
        <w:rPr>
          <w:rFonts w:asciiTheme="minorHAnsi" w:hAnsiTheme="minorHAnsi" w:cs="Calibri"/>
          <w:sz w:val="22"/>
          <w:szCs w:val="22"/>
        </w:rPr>
        <w:t>;</w:t>
      </w:r>
    </w:p>
    <w:p w:rsidR="000141C8" w:rsidRPr="00F66C65" w:rsidRDefault="00B12DA3" w:rsidP="00CC51F8">
      <w:pPr>
        <w:suppressAutoHyphens w:val="0"/>
        <w:spacing w:after="120"/>
        <w:jc w:val="both"/>
        <w:rPr>
          <w:rFonts w:asciiTheme="minorHAnsi" w:hAnsiTheme="minorHAnsi"/>
          <w:sz w:val="22"/>
          <w:szCs w:val="22"/>
        </w:rPr>
      </w:pPr>
      <w:r w:rsidRPr="00F66C65">
        <w:rPr>
          <w:rFonts w:asciiTheme="minorHAnsi" w:hAnsiTheme="minorHAnsi"/>
          <w:b/>
          <w:sz w:val="22"/>
          <w:szCs w:val="22"/>
        </w:rPr>
        <w:t>1</w:t>
      </w:r>
      <w:r w:rsidR="006568B9" w:rsidRPr="00F66C65">
        <w:rPr>
          <w:rFonts w:asciiTheme="minorHAnsi" w:hAnsiTheme="minorHAnsi"/>
          <w:b/>
          <w:sz w:val="22"/>
          <w:szCs w:val="22"/>
        </w:rPr>
        <w:t>.C)</w:t>
      </w:r>
      <w:r w:rsidR="00CC51F8">
        <w:rPr>
          <w:rFonts w:asciiTheme="minorHAnsi" w:hAnsiTheme="minorHAnsi"/>
          <w:b/>
          <w:sz w:val="22"/>
          <w:szCs w:val="22"/>
        </w:rPr>
        <w:t xml:space="preserve"> </w:t>
      </w:r>
      <w:r w:rsidR="00CC51F8">
        <w:rPr>
          <w:rFonts w:asciiTheme="minorHAnsi" w:hAnsiTheme="minorHAnsi" w:cs="Calibri"/>
          <w:sz w:val="22"/>
          <w:szCs w:val="22"/>
        </w:rPr>
        <w:t>si allegano n. …….. modelli 2bis)</w:t>
      </w:r>
    </w:p>
    <w:p w:rsidR="006568B9" w:rsidRPr="00F66C65" w:rsidRDefault="00B12DA3" w:rsidP="006568B9">
      <w:pPr>
        <w:autoSpaceDE w:val="0"/>
        <w:jc w:val="both"/>
        <w:rPr>
          <w:rFonts w:asciiTheme="minorHAnsi" w:hAnsiTheme="minorHAnsi"/>
          <w:sz w:val="22"/>
          <w:szCs w:val="22"/>
        </w:rPr>
      </w:pPr>
      <w:r w:rsidRPr="00F66C65">
        <w:rPr>
          <w:rFonts w:asciiTheme="minorHAnsi" w:hAnsiTheme="minorHAnsi"/>
          <w:b/>
          <w:sz w:val="22"/>
          <w:szCs w:val="22"/>
        </w:rPr>
        <w:t>1</w:t>
      </w:r>
      <w:r w:rsidR="006568B9" w:rsidRPr="00F66C65">
        <w:rPr>
          <w:rFonts w:asciiTheme="minorHAnsi" w:hAnsiTheme="minorHAnsi"/>
          <w:b/>
          <w:sz w:val="22"/>
          <w:szCs w:val="22"/>
        </w:rPr>
        <w:t>.D)</w:t>
      </w:r>
      <w:r w:rsidR="00CC51F8">
        <w:rPr>
          <w:rFonts w:asciiTheme="minorHAnsi" w:hAnsiTheme="minorHAnsi"/>
          <w:b/>
          <w:sz w:val="22"/>
          <w:szCs w:val="22"/>
        </w:rPr>
        <w:t xml:space="preserve"> </w:t>
      </w:r>
      <w:r w:rsidR="00FA20A4" w:rsidRPr="00F66C65">
        <w:rPr>
          <w:rFonts w:asciiTheme="minorHAnsi" w:hAnsiTheme="minorHAnsi"/>
          <w:sz w:val="22"/>
          <w:szCs w:val="22"/>
        </w:rPr>
        <w:t>che l’impresa non</w:t>
      </w:r>
      <w:r w:rsidR="00FA20A4" w:rsidRPr="00F66C65">
        <w:rPr>
          <w:rFonts w:asciiTheme="minorHAnsi" w:hAnsiTheme="minorHAnsi" w:cs="Calibri"/>
          <w:sz w:val="22"/>
          <w:szCs w:val="22"/>
        </w:rPr>
        <w:t xml:space="preserve"> ha violato il divieto di intestazione fiduciaria posto all’art. 17 della l. 19 marzo 1990, n. 55 e ss. </w:t>
      </w:r>
      <w:proofErr w:type="spellStart"/>
      <w:r w:rsidR="00FA20A4" w:rsidRPr="00F66C65">
        <w:rPr>
          <w:rFonts w:asciiTheme="minorHAnsi" w:hAnsiTheme="minorHAnsi" w:cs="Calibri"/>
          <w:sz w:val="22"/>
          <w:szCs w:val="22"/>
        </w:rPr>
        <w:t>mm.ii</w:t>
      </w:r>
      <w:proofErr w:type="spellEnd"/>
      <w:r w:rsidR="00FA20A4" w:rsidRPr="00F66C65">
        <w:rPr>
          <w:rFonts w:asciiTheme="minorHAnsi" w:hAnsiTheme="minorHAnsi" w:cs="Calibri"/>
          <w:sz w:val="22"/>
          <w:szCs w:val="22"/>
        </w:rPr>
        <w:t xml:space="preserve">. o, altrimenti, che è trascorso almeno un anno dall’ultima violazione accertata definitivamente e che questa è stata rimossa (art. 38, comma 1, </w:t>
      </w:r>
      <w:proofErr w:type="spellStart"/>
      <w:r w:rsidR="00FA20A4" w:rsidRPr="00F66C65">
        <w:rPr>
          <w:rFonts w:asciiTheme="minorHAnsi" w:hAnsiTheme="minorHAnsi" w:cs="Calibri"/>
          <w:sz w:val="22"/>
          <w:szCs w:val="22"/>
        </w:rPr>
        <w:t>lett</w:t>
      </w:r>
      <w:proofErr w:type="spellEnd"/>
      <w:r w:rsidR="00FA20A4" w:rsidRPr="00F66C65">
        <w:rPr>
          <w:rFonts w:asciiTheme="minorHAnsi" w:hAnsiTheme="minorHAnsi" w:cs="Calibri"/>
          <w:sz w:val="22"/>
          <w:szCs w:val="22"/>
        </w:rPr>
        <w:t>. d), del Codice);</w:t>
      </w:r>
    </w:p>
    <w:p w:rsidR="00FA20A4" w:rsidRPr="00F66C65" w:rsidRDefault="00B12DA3" w:rsidP="00A81794">
      <w:pPr>
        <w:autoSpaceDE w:val="0"/>
        <w:spacing w:before="120"/>
        <w:jc w:val="both"/>
        <w:rPr>
          <w:rFonts w:asciiTheme="minorHAnsi" w:hAnsiTheme="minorHAnsi" w:cs="Calibri"/>
          <w:sz w:val="22"/>
          <w:szCs w:val="22"/>
          <w:lang w:eastAsia="it-IT"/>
        </w:rPr>
      </w:pPr>
      <w:r w:rsidRPr="00F66C65">
        <w:rPr>
          <w:rFonts w:asciiTheme="minorHAnsi" w:hAnsiTheme="minorHAnsi"/>
          <w:b/>
          <w:sz w:val="22"/>
          <w:szCs w:val="22"/>
        </w:rPr>
        <w:t>1</w:t>
      </w:r>
      <w:r w:rsidR="006568B9" w:rsidRPr="00F66C65">
        <w:rPr>
          <w:rFonts w:asciiTheme="minorHAnsi" w:hAnsiTheme="minorHAnsi"/>
          <w:b/>
          <w:sz w:val="22"/>
          <w:szCs w:val="22"/>
        </w:rPr>
        <w:t>.E)</w:t>
      </w:r>
      <w:r w:rsidR="00CC51F8">
        <w:rPr>
          <w:rFonts w:asciiTheme="minorHAnsi" w:hAnsiTheme="minorHAnsi"/>
          <w:b/>
          <w:sz w:val="22"/>
          <w:szCs w:val="22"/>
        </w:rPr>
        <w:t xml:space="preserve"> </w:t>
      </w:r>
      <w:r w:rsidR="00FA20A4" w:rsidRPr="00F66C65">
        <w:rPr>
          <w:rFonts w:asciiTheme="minorHAnsi" w:hAnsiTheme="minorHAnsi"/>
          <w:sz w:val="22"/>
          <w:szCs w:val="22"/>
        </w:rPr>
        <w:t>che l’impresa non</w:t>
      </w:r>
      <w:r w:rsidR="00FA20A4" w:rsidRPr="00F66C65">
        <w:rPr>
          <w:rFonts w:asciiTheme="minorHAnsi" w:hAnsiTheme="minorHAnsi" w:cs="Calibri"/>
          <w:sz w:val="22"/>
          <w:szCs w:val="22"/>
          <w:lang w:eastAsia="it-IT"/>
        </w:rPr>
        <w:t xml:space="preserve"> ha commesso gravi infrazioni debitamente accertate alle norme in materia di sicurezza e a ogni altro obbligo derivante dai rapporti di lavoro, risultanti dai dati in possesso dell’Osservatorio dei contratti pubblici dell’AVCP (art. 38, comma 1, </w:t>
      </w:r>
      <w:proofErr w:type="spellStart"/>
      <w:r w:rsidR="00FA20A4" w:rsidRPr="00F66C65">
        <w:rPr>
          <w:rFonts w:asciiTheme="minorHAnsi" w:hAnsiTheme="minorHAnsi" w:cs="Calibri"/>
          <w:sz w:val="22"/>
          <w:szCs w:val="22"/>
          <w:lang w:eastAsia="it-IT"/>
        </w:rPr>
        <w:t>lett</w:t>
      </w:r>
      <w:proofErr w:type="spellEnd"/>
      <w:r w:rsidR="00FA20A4" w:rsidRPr="00F66C65">
        <w:rPr>
          <w:rFonts w:asciiTheme="minorHAnsi" w:hAnsiTheme="minorHAnsi" w:cs="Calibri"/>
          <w:sz w:val="22"/>
          <w:szCs w:val="22"/>
          <w:lang w:eastAsia="it-IT"/>
        </w:rPr>
        <w:t>. e), del Codice);</w:t>
      </w:r>
    </w:p>
    <w:p w:rsidR="006568B9" w:rsidRPr="00F66C65" w:rsidRDefault="00B12DA3" w:rsidP="00F266FF">
      <w:pPr>
        <w:autoSpaceDE w:val="0"/>
        <w:spacing w:before="120"/>
        <w:jc w:val="both"/>
        <w:rPr>
          <w:rFonts w:asciiTheme="minorHAnsi" w:hAnsiTheme="minorHAnsi"/>
          <w:sz w:val="22"/>
          <w:szCs w:val="22"/>
        </w:rPr>
      </w:pPr>
      <w:r w:rsidRPr="00F66C65">
        <w:rPr>
          <w:rFonts w:asciiTheme="minorHAnsi" w:hAnsiTheme="minorHAnsi"/>
          <w:b/>
          <w:sz w:val="22"/>
          <w:szCs w:val="22"/>
        </w:rPr>
        <w:lastRenderedPageBreak/>
        <w:t>1</w:t>
      </w:r>
      <w:r w:rsidR="006568B9" w:rsidRPr="00F66C65">
        <w:rPr>
          <w:rFonts w:asciiTheme="minorHAnsi" w:hAnsiTheme="minorHAnsi"/>
          <w:b/>
          <w:sz w:val="22"/>
          <w:szCs w:val="22"/>
        </w:rPr>
        <w:t>.F)</w:t>
      </w:r>
      <w:r w:rsidR="00CC51F8">
        <w:rPr>
          <w:rFonts w:asciiTheme="minorHAnsi" w:hAnsiTheme="minorHAnsi"/>
          <w:b/>
          <w:sz w:val="22"/>
          <w:szCs w:val="22"/>
        </w:rPr>
        <w:t xml:space="preserve"> </w:t>
      </w:r>
      <w:r w:rsidR="00FA20A4" w:rsidRPr="00F66C65">
        <w:rPr>
          <w:rFonts w:asciiTheme="minorHAnsi" w:hAnsiTheme="minorHAnsi"/>
          <w:sz w:val="22"/>
          <w:szCs w:val="22"/>
        </w:rPr>
        <w:t>che l’impresa non ha</w:t>
      </w:r>
      <w:r w:rsidR="00FA20A4" w:rsidRPr="00F66C65">
        <w:rPr>
          <w:rFonts w:asciiTheme="minorHAnsi" w:hAnsiTheme="minorHAnsi" w:cs="Calibri"/>
          <w:sz w:val="22"/>
          <w:szCs w:val="22"/>
          <w:lang w:eastAsia="it-IT"/>
        </w:rPr>
        <w:t xml:space="preserve"> commesso grave negligenza o malafede nell’esecuzione di prestazioni affidate da questa stazione appaltante e di non aver commesso errore grave nell’esercizio della sua attività professionale (art. 38, comma 1, </w:t>
      </w:r>
      <w:proofErr w:type="spellStart"/>
      <w:r w:rsidR="00FA20A4" w:rsidRPr="00F66C65">
        <w:rPr>
          <w:rFonts w:asciiTheme="minorHAnsi" w:hAnsiTheme="minorHAnsi" w:cs="Calibri"/>
          <w:sz w:val="22"/>
          <w:szCs w:val="22"/>
          <w:lang w:eastAsia="it-IT"/>
        </w:rPr>
        <w:t>lett</w:t>
      </w:r>
      <w:proofErr w:type="spellEnd"/>
      <w:r w:rsidR="00FA20A4" w:rsidRPr="00F66C65">
        <w:rPr>
          <w:rFonts w:asciiTheme="minorHAnsi" w:hAnsiTheme="minorHAnsi" w:cs="Calibri"/>
          <w:sz w:val="22"/>
          <w:szCs w:val="22"/>
          <w:lang w:eastAsia="it-IT"/>
        </w:rPr>
        <w:t>. f), del Codice);</w:t>
      </w:r>
    </w:p>
    <w:p w:rsidR="006568B9" w:rsidRPr="00F66C65" w:rsidRDefault="00B12DA3" w:rsidP="006568B9">
      <w:pPr>
        <w:tabs>
          <w:tab w:val="left" w:pos="916"/>
          <w:tab w:val="left" w:pos="1832"/>
          <w:tab w:val="left" w:pos="2748"/>
          <w:tab w:val="left" w:pos="288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before="129"/>
        <w:ind w:right="129"/>
        <w:jc w:val="both"/>
        <w:rPr>
          <w:rFonts w:asciiTheme="minorHAnsi" w:hAnsiTheme="minorHAnsi"/>
          <w:sz w:val="22"/>
          <w:szCs w:val="22"/>
        </w:rPr>
      </w:pPr>
      <w:r w:rsidRPr="00F66C65">
        <w:rPr>
          <w:rFonts w:asciiTheme="minorHAnsi" w:hAnsiTheme="minorHAnsi"/>
          <w:b/>
          <w:sz w:val="22"/>
          <w:szCs w:val="22"/>
        </w:rPr>
        <w:t>1</w:t>
      </w:r>
      <w:r w:rsidR="006568B9" w:rsidRPr="00F66C65">
        <w:rPr>
          <w:rFonts w:asciiTheme="minorHAnsi" w:hAnsiTheme="minorHAnsi"/>
          <w:b/>
          <w:sz w:val="22"/>
          <w:szCs w:val="22"/>
        </w:rPr>
        <w:t>.G)</w:t>
      </w:r>
      <w:r w:rsidR="006568B9" w:rsidRPr="00F66C65">
        <w:rPr>
          <w:rFonts w:asciiTheme="minorHAnsi" w:hAnsiTheme="minorHAnsi"/>
          <w:sz w:val="22"/>
          <w:szCs w:val="22"/>
        </w:rPr>
        <w:t xml:space="preserve"> che l’impresa non ha commesso</w:t>
      </w:r>
      <w:r w:rsidR="00FA20A4" w:rsidRPr="00F66C65">
        <w:rPr>
          <w:rFonts w:asciiTheme="minorHAnsi" w:hAnsiTheme="minorHAnsi" w:cs="Calibri"/>
          <w:sz w:val="22"/>
          <w:szCs w:val="22"/>
          <w:lang w:eastAsia="it-IT"/>
        </w:rPr>
        <w:t xml:space="preserve">, ai sensi dell’art. 38, comma 2, del Codice, violazioni gravi, definitivamente accertate, rispetto gli obblighi relativi al pagamento delle imposte e tasse, secondo la legislazione italiana o quella dello Stato in cui è stabilito (art. 38, comma 1, </w:t>
      </w:r>
      <w:proofErr w:type="spellStart"/>
      <w:r w:rsidR="00FA20A4" w:rsidRPr="00F66C65">
        <w:rPr>
          <w:rFonts w:asciiTheme="minorHAnsi" w:hAnsiTheme="minorHAnsi" w:cs="Calibri"/>
          <w:sz w:val="22"/>
          <w:szCs w:val="22"/>
          <w:lang w:eastAsia="it-IT"/>
        </w:rPr>
        <w:t>lett</w:t>
      </w:r>
      <w:proofErr w:type="spellEnd"/>
      <w:r w:rsidR="00FA20A4" w:rsidRPr="00F66C65">
        <w:rPr>
          <w:rFonts w:asciiTheme="minorHAnsi" w:hAnsiTheme="minorHAnsi" w:cs="Calibri"/>
          <w:sz w:val="22"/>
          <w:szCs w:val="22"/>
          <w:lang w:eastAsia="it-IT"/>
        </w:rPr>
        <w:t>. g), del Codice);</w:t>
      </w:r>
    </w:p>
    <w:p w:rsidR="0071297C" w:rsidRPr="00F66C65" w:rsidRDefault="00B12DA3" w:rsidP="00F266FF">
      <w:pPr>
        <w:suppressAutoHyphens w:val="0"/>
        <w:spacing w:before="120" w:after="120"/>
        <w:jc w:val="both"/>
        <w:rPr>
          <w:rFonts w:asciiTheme="minorHAnsi" w:hAnsiTheme="minorHAnsi" w:cs="Calibri"/>
          <w:sz w:val="22"/>
          <w:szCs w:val="22"/>
          <w:lang w:eastAsia="it-IT"/>
        </w:rPr>
      </w:pPr>
      <w:r w:rsidRPr="00F66C65">
        <w:rPr>
          <w:rFonts w:asciiTheme="minorHAnsi" w:hAnsiTheme="minorHAnsi"/>
          <w:b/>
          <w:sz w:val="22"/>
          <w:szCs w:val="22"/>
        </w:rPr>
        <w:t>1</w:t>
      </w:r>
      <w:r w:rsidR="006568B9" w:rsidRPr="00F66C65">
        <w:rPr>
          <w:rFonts w:asciiTheme="minorHAnsi" w:hAnsiTheme="minorHAnsi"/>
          <w:b/>
          <w:sz w:val="22"/>
          <w:szCs w:val="22"/>
        </w:rPr>
        <w:t>.H)</w:t>
      </w:r>
      <w:r w:rsidR="00CC51F8">
        <w:rPr>
          <w:rFonts w:asciiTheme="minorHAnsi" w:hAnsiTheme="minorHAnsi"/>
          <w:b/>
          <w:sz w:val="22"/>
          <w:szCs w:val="22"/>
        </w:rPr>
        <w:t xml:space="preserve"> </w:t>
      </w:r>
      <w:r w:rsidR="0071297C" w:rsidRPr="00F66C65">
        <w:rPr>
          <w:rFonts w:asciiTheme="minorHAnsi" w:hAnsiTheme="minorHAnsi" w:cs="Calibri"/>
          <w:sz w:val="22"/>
          <w:szCs w:val="22"/>
          <w:lang w:eastAsia="it-IT"/>
        </w:rPr>
        <w:t>che nel casellario informatico delle imprese, istituito presso l’Osservatorio dell’</w:t>
      </w:r>
      <w:r w:rsidR="007F1898">
        <w:rPr>
          <w:rFonts w:asciiTheme="minorHAnsi" w:hAnsiTheme="minorHAnsi" w:cs="Calibri"/>
          <w:sz w:val="22"/>
          <w:szCs w:val="22"/>
          <w:lang w:eastAsia="it-IT"/>
        </w:rPr>
        <w:t>A.N.AC.</w:t>
      </w:r>
      <w:r w:rsidR="0071297C" w:rsidRPr="00F66C65">
        <w:rPr>
          <w:rFonts w:asciiTheme="minorHAnsi" w:hAnsiTheme="minorHAnsi" w:cs="Calibri"/>
          <w:sz w:val="22"/>
          <w:szCs w:val="22"/>
          <w:lang w:eastAsia="it-IT"/>
        </w:rPr>
        <w:t xml:space="preserve">, non risulta nessuna iscrizione per aver presentato falsa dichiarazione o falsa documentazione in merito a requisiti e condizioni rilevanti per la partecipazione a procedure di gara e per l’affidamento di subappalti (art. 38, comma 1, </w:t>
      </w:r>
      <w:proofErr w:type="spellStart"/>
      <w:r w:rsidR="0071297C" w:rsidRPr="00F66C65">
        <w:rPr>
          <w:rFonts w:asciiTheme="minorHAnsi" w:hAnsiTheme="minorHAnsi" w:cs="Calibri"/>
          <w:sz w:val="22"/>
          <w:szCs w:val="22"/>
          <w:lang w:eastAsia="it-IT"/>
        </w:rPr>
        <w:t>lett</w:t>
      </w:r>
      <w:proofErr w:type="spellEnd"/>
      <w:r w:rsidR="0071297C" w:rsidRPr="00F66C65">
        <w:rPr>
          <w:rFonts w:asciiTheme="minorHAnsi" w:hAnsiTheme="minorHAnsi" w:cs="Calibri"/>
          <w:sz w:val="22"/>
          <w:szCs w:val="22"/>
          <w:lang w:eastAsia="it-IT"/>
        </w:rPr>
        <w:t>. h), del Codice);</w:t>
      </w:r>
    </w:p>
    <w:p w:rsidR="006568B9" w:rsidRPr="00F66C65" w:rsidRDefault="00B12DA3" w:rsidP="0071297C">
      <w:pPr>
        <w:tabs>
          <w:tab w:val="left" w:pos="916"/>
          <w:tab w:val="left" w:pos="1832"/>
          <w:tab w:val="left" w:pos="2748"/>
          <w:tab w:val="left" w:pos="288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before="129"/>
        <w:ind w:right="129"/>
        <w:jc w:val="both"/>
        <w:rPr>
          <w:rFonts w:asciiTheme="minorHAnsi" w:hAnsiTheme="minorHAnsi" w:cs="Calibri"/>
          <w:sz w:val="22"/>
          <w:szCs w:val="22"/>
          <w:lang w:eastAsia="it-IT"/>
        </w:rPr>
      </w:pPr>
      <w:r w:rsidRPr="00F66C65">
        <w:rPr>
          <w:rFonts w:asciiTheme="minorHAnsi" w:hAnsiTheme="minorHAnsi"/>
          <w:b/>
          <w:sz w:val="22"/>
          <w:szCs w:val="22"/>
        </w:rPr>
        <w:t>1</w:t>
      </w:r>
      <w:r w:rsidR="006568B9" w:rsidRPr="00F66C65">
        <w:rPr>
          <w:rFonts w:asciiTheme="minorHAnsi" w:hAnsiTheme="minorHAnsi"/>
          <w:b/>
          <w:sz w:val="22"/>
          <w:szCs w:val="22"/>
        </w:rPr>
        <w:t>.I)</w:t>
      </w:r>
      <w:r w:rsidR="0071297C" w:rsidRPr="00F66C65">
        <w:rPr>
          <w:rFonts w:asciiTheme="minorHAnsi" w:hAnsiTheme="minorHAnsi"/>
          <w:sz w:val="22"/>
          <w:szCs w:val="22"/>
        </w:rPr>
        <w:t xml:space="preserve"> che l’impresa non ha commesso</w:t>
      </w:r>
      <w:r w:rsidR="0071297C" w:rsidRPr="00F66C65">
        <w:rPr>
          <w:rFonts w:asciiTheme="minorHAnsi" w:hAnsiTheme="minorHAnsi" w:cs="Calibri"/>
          <w:sz w:val="22"/>
          <w:szCs w:val="22"/>
          <w:lang w:eastAsia="it-IT"/>
        </w:rPr>
        <w:t xml:space="preserve">, ai sensi dell’art. 38, comma 2, violazioni gravi, definitivamente accertate, alle norme in materia di contributi previdenziali ed assistenziali secondo la legislazione italiana o quella dello Stato in cui è stabilito (art. 38, comma 1, </w:t>
      </w:r>
      <w:proofErr w:type="spellStart"/>
      <w:r w:rsidR="0071297C" w:rsidRPr="00F66C65">
        <w:rPr>
          <w:rFonts w:asciiTheme="minorHAnsi" w:hAnsiTheme="minorHAnsi" w:cs="Calibri"/>
          <w:sz w:val="22"/>
          <w:szCs w:val="22"/>
          <w:lang w:eastAsia="it-IT"/>
        </w:rPr>
        <w:t>lett</w:t>
      </w:r>
      <w:proofErr w:type="spellEnd"/>
      <w:r w:rsidR="0071297C" w:rsidRPr="00F66C65">
        <w:rPr>
          <w:rFonts w:asciiTheme="minorHAnsi" w:hAnsiTheme="minorHAnsi" w:cs="Calibri"/>
          <w:sz w:val="22"/>
          <w:szCs w:val="22"/>
          <w:lang w:eastAsia="it-IT"/>
        </w:rPr>
        <w:t>. i), del Codice);</w:t>
      </w:r>
    </w:p>
    <w:p w:rsidR="00A821D4" w:rsidRPr="00B95122" w:rsidRDefault="00B12DA3" w:rsidP="00A821D4">
      <w:pPr>
        <w:widowControl w:val="0"/>
        <w:autoSpaceDE w:val="0"/>
        <w:spacing w:before="120"/>
        <w:jc w:val="both"/>
        <w:rPr>
          <w:rFonts w:ascii="Calibri" w:hAnsi="Calibri" w:cs="Calibri"/>
          <w:sz w:val="22"/>
          <w:szCs w:val="22"/>
        </w:rPr>
      </w:pPr>
      <w:r w:rsidRPr="00F66C65">
        <w:rPr>
          <w:rFonts w:asciiTheme="minorHAnsi" w:hAnsiTheme="minorHAnsi"/>
          <w:b/>
          <w:sz w:val="22"/>
          <w:szCs w:val="22"/>
        </w:rPr>
        <w:t>1</w:t>
      </w:r>
      <w:r w:rsidR="006568B9" w:rsidRPr="00F66C65">
        <w:rPr>
          <w:rFonts w:asciiTheme="minorHAnsi" w:hAnsiTheme="minorHAnsi"/>
          <w:b/>
          <w:sz w:val="22"/>
          <w:szCs w:val="22"/>
        </w:rPr>
        <w:t>.L</w:t>
      </w:r>
      <w:r w:rsidR="0071297C" w:rsidRPr="00F66C65">
        <w:rPr>
          <w:rFonts w:asciiTheme="minorHAnsi" w:hAnsiTheme="minorHAnsi"/>
          <w:b/>
          <w:sz w:val="22"/>
          <w:szCs w:val="22"/>
        </w:rPr>
        <w:t>)</w:t>
      </w:r>
      <w:r w:rsidR="0071297C" w:rsidRPr="00F66C65">
        <w:rPr>
          <w:rFonts w:asciiTheme="minorHAnsi" w:hAnsiTheme="minorHAnsi" w:cs="Calibri"/>
          <w:sz w:val="22"/>
          <w:szCs w:val="22"/>
        </w:rPr>
        <w:t xml:space="preserve"> di essere in regola con le norme che disciplinano il diritto al lavoro dei disabili, ai sensi della l. 12 marzo </w:t>
      </w:r>
      <w:r w:rsidR="0071297C" w:rsidRPr="00B95122">
        <w:rPr>
          <w:rFonts w:ascii="Calibri" w:hAnsi="Calibri" w:cs="Calibri"/>
          <w:sz w:val="22"/>
          <w:szCs w:val="22"/>
        </w:rPr>
        <w:t xml:space="preserve">1999, n. 68 (art. 38, comma 1, </w:t>
      </w:r>
      <w:proofErr w:type="spellStart"/>
      <w:r w:rsidR="0071297C" w:rsidRPr="00B95122">
        <w:rPr>
          <w:rFonts w:ascii="Calibri" w:hAnsi="Calibri" w:cs="Calibri"/>
          <w:sz w:val="22"/>
          <w:szCs w:val="22"/>
        </w:rPr>
        <w:t>lett</w:t>
      </w:r>
      <w:proofErr w:type="spellEnd"/>
      <w:r w:rsidR="0071297C" w:rsidRPr="00B95122">
        <w:rPr>
          <w:rFonts w:ascii="Calibri" w:hAnsi="Calibri" w:cs="Calibri"/>
          <w:sz w:val="22"/>
          <w:szCs w:val="22"/>
        </w:rPr>
        <w:t>. l), del Codice);</w:t>
      </w:r>
      <w:r w:rsidR="00A821D4" w:rsidRPr="00B95122">
        <w:rPr>
          <w:rFonts w:ascii="Calibri" w:hAnsi="Calibri" w:cs="Calibri"/>
          <w:sz w:val="22"/>
          <w:szCs w:val="22"/>
        </w:rPr>
        <w:t xml:space="preserve"> </w:t>
      </w:r>
    </w:p>
    <w:p w:rsidR="00A821D4" w:rsidRPr="00B95122" w:rsidRDefault="00A821D4" w:rsidP="00A821D4">
      <w:pPr>
        <w:widowControl w:val="0"/>
        <w:autoSpaceDE w:val="0"/>
        <w:spacing w:before="120"/>
        <w:jc w:val="both"/>
        <w:rPr>
          <w:rFonts w:ascii="Calibri" w:hAnsi="Calibri" w:cs="Calibri"/>
          <w:sz w:val="22"/>
          <w:szCs w:val="22"/>
        </w:rPr>
      </w:pPr>
      <w:r w:rsidRPr="00B95122">
        <w:rPr>
          <w:rFonts w:ascii="Calibri" w:hAnsi="Calibri" w:cs="Calibri"/>
          <w:b/>
          <w:sz w:val="22"/>
          <w:szCs w:val="22"/>
        </w:rPr>
        <w:t>1.L.1)</w:t>
      </w:r>
      <w:r w:rsidRPr="00B95122">
        <w:rPr>
          <w:rFonts w:ascii="Calibri" w:hAnsi="Calibri" w:cs="Calibri"/>
          <w:sz w:val="22"/>
          <w:szCs w:val="22"/>
        </w:rPr>
        <w:t xml:space="preserve"> </w:t>
      </w:r>
      <w:r w:rsidRPr="00B95122">
        <w:rPr>
          <w:rFonts w:ascii="Calibri" w:hAnsi="Calibri"/>
          <w:sz w:val="22"/>
          <w:szCs w:val="22"/>
        </w:rPr>
        <w:t xml:space="preserve">in merito alla dichiarazione di cui al precedente punto 1.L) si precisa che l’Impresa </w:t>
      </w:r>
      <w:r w:rsidRPr="00B95122">
        <w:rPr>
          <w:rFonts w:ascii="Calibri" w:hAnsi="Calibri"/>
          <w:b/>
          <w:bCs/>
          <w:sz w:val="22"/>
          <w:szCs w:val="22"/>
        </w:rPr>
        <w:t>(barrare la casella corrispondente):</w:t>
      </w:r>
    </w:p>
    <w:p w:rsidR="00A821D4" w:rsidRPr="00B95122" w:rsidRDefault="00A821D4" w:rsidP="00A821D4">
      <w:pPr>
        <w:pStyle w:val="sche3"/>
        <w:numPr>
          <w:ilvl w:val="0"/>
          <w:numId w:val="27"/>
        </w:numPr>
        <w:tabs>
          <w:tab w:val="left" w:pos="450"/>
        </w:tabs>
        <w:rPr>
          <w:rFonts w:ascii="Calibri" w:hAnsi="Calibri"/>
          <w:sz w:val="22"/>
          <w:szCs w:val="22"/>
          <w:lang w:val="it-IT"/>
        </w:rPr>
      </w:pPr>
      <w:r w:rsidRPr="00B95122">
        <w:rPr>
          <w:rFonts w:ascii="Calibri" w:hAnsi="Calibri"/>
          <w:sz w:val="22"/>
          <w:szCs w:val="22"/>
          <w:lang w:val="it-IT"/>
        </w:rPr>
        <w:t>ha adempiuto agli obblighi derivanti dalla L. 68/99;</w:t>
      </w:r>
    </w:p>
    <w:p w:rsidR="00A821D4" w:rsidRPr="00B95122" w:rsidRDefault="00A821D4" w:rsidP="00A821D4">
      <w:pPr>
        <w:pStyle w:val="sche3"/>
        <w:numPr>
          <w:ilvl w:val="0"/>
          <w:numId w:val="27"/>
        </w:numPr>
        <w:tabs>
          <w:tab w:val="left" w:pos="450"/>
        </w:tabs>
        <w:rPr>
          <w:rFonts w:ascii="Calibri" w:hAnsi="Calibri"/>
          <w:sz w:val="22"/>
          <w:szCs w:val="22"/>
          <w:lang w:val="it-IT"/>
        </w:rPr>
      </w:pPr>
      <w:r w:rsidRPr="00B95122">
        <w:rPr>
          <w:rFonts w:ascii="Calibri" w:hAnsi="Calibri"/>
          <w:sz w:val="22"/>
          <w:szCs w:val="22"/>
          <w:lang w:val="it-IT"/>
        </w:rPr>
        <w:t xml:space="preserve">non è soggetta agli obblighi derivanti dalla L. 68/99 in quanto occupa un numero di dipendenti inferiore a 15 (quindici); </w:t>
      </w:r>
    </w:p>
    <w:p w:rsidR="00A821D4" w:rsidRPr="00B95122" w:rsidRDefault="00A821D4" w:rsidP="00A821D4">
      <w:pPr>
        <w:pStyle w:val="sche3"/>
        <w:numPr>
          <w:ilvl w:val="0"/>
          <w:numId w:val="27"/>
        </w:numPr>
        <w:tabs>
          <w:tab w:val="left" w:pos="450"/>
        </w:tabs>
        <w:rPr>
          <w:rFonts w:ascii="Calibri" w:hAnsi="Calibri"/>
          <w:sz w:val="22"/>
          <w:szCs w:val="22"/>
          <w:lang w:val="it-IT"/>
        </w:rPr>
      </w:pPr>
      <w:r w:rsidRPr="00B95122">
        <w:rPr>
          <w:rFonts w:ascii="Calibri" w:hAnsi="Calibri"/>
          <w:sz w:val="22"/>
          <w:szCs w:val="22"/>
          <w:lang w:val="it-IT"/>
        </w:rPr>
        <w:t>non è soggetta agli obblighi derivanti dalla L. 68/99 in quanto occupa un numero di dipendenti superiore a 14 (quattordici) e inferiore a 35 (trentacinque) ma non ha effettuato nuove assunzioni a tempo indeterminato dopo il 18 gennaio 2000;</w:t>
      </w:r>
    </w:p>
    <w:p w:rsidR="006568B9" w:rsidRPr="00F66C65" w:rsidRDefault="00B12DA3" w:rsidP="00F266FF">
      <w:pPr>
        <w:widowControl w:val="0"/>
        <w:autoSpaceDE w:val="0"/>
        <w:spacing w:before="120"/>
        <w:jc w:val="both"/>
        <w:rPr>
          <w:rFonts w:asciiTheme="minorHAnsi" w:hAnsiTheme="minorHAnsi" w:cs="Calibri"/>
          <w:sz w:val="22"/>
          <w:szCs w:val="22"/>
        </w:rPr>
      </w:pPr>
      <w:r w:rsidRPr="00F66C65">
        <w:rPr>
          <w:rFonts w:asciiTheme="minorHAnsi" w:hAnsiTheme="minorHAnsi"/>
          <w:b/>
          <w:sz w:val="22"/>
          <w:szCs w:val="22"/>
        </w:rPr>
        <w:t>1</w:t>
      </w:r>
      <w:r w:rsidR="006568B9" w:rsidRPr="00F66C65">
        <w:rPr>
          <w:rFonts w:asciiTheme="minorHAnsi" w:hAnsiTheme="minorHAnsi"/>
          <w:b/>
          <w:sz w:val="22"/>
          <w:szCs w:val="22"/>
        </w:rPr>
        <w:t>.M)</w:t>
      </w:r>
      <w:r w:rsidR="00CC51F8">
        <w:rPr>
          <w:rFonts w:asciiTheme="minorHAnsi" w:hAnsiTheme="minorHAnsi"/>
          <w:b/>
          <w:sz w:val="22"/>
          <w:szCs w:val="22"/>
        </w:rPr>
        <w:t xml:space="preserve"> </w:t>
      </w:r>
      <w:r w:rsidR="0071297C" w:rsidRPr="00F66C65">
        <w:rPr>
          <w:rFonts w:asciiTheme="minorHAnsi" w:hAnsiTheme="minorHAnsi" w:cs="Calibri"/>
          <w:sz w:val="22"/>
          <w:szCs w:val="22"/>
        </w:rPr>
        <w:t xml:space="preserve">che nei propri confronti non è stata applicata la sanzione </w:t>
      </w:r>
      <w:proofErr w:type="spellStart"/>
      <w:r w:rsidR="0071297C" w:rsidRPr="00F66C65">
        <w:rPr>
          <w:rFonts w:asciiTheme="minorHAnsi" w:hAnsiTheme="minorHAnsi" w:cs="Calibri"/>
          <w:sz w:val="22"/>
          <w:szCs w:val="22"/>
        </w:rPr>
        <w:t>interdittiva</w:t>
      </w:r>
      <w:proofErr w:type="spellEnd"/>
      <w:r w:rsidR="0071297C" w:rsidRPr="00F66C65">
        <w:rPr>
          <w:rFonts w:asciiTheme="minorHAnsi" w:hAnsiTheme="minorHAnsi" w:cs="Calibri"/>
          <w:sz w:val="22"/>
          <w:szCs w:val="22"/>
        </w:rPr>
        <w:t xml:space="preserve"> di cui all’art. 9, comma 2, </w:t>
      </w:r>
      <w:proofErr w:type="spellStart"/>
      <w:r w:rsidR="0071297C" w:rsidRPr="00F66C65">
        <w:rPr>
          <w:rFonts w:asciiTheme="minorHAnsi" w:hAnsiTheme="minorHAnsi" w:cs="Calibri"/>
          <w:sz w:val="22"/>
          <w:szCs w:val="22"/>
        </w:rPr>
        <w:t>lett</w:t>
      </w:r>
      <w:proofErr w:type="spellEnd"/>
      <w:r w:rsidR="0071297C" w:rsidRPr="00F66C65">
        <w:rPr>
          <w:rFonts w:asciiTheme="minorHAnsi" w:hAnsiTheme="minorHAnsi" w:cs="Calibri"/>
          <w:sz w:val="22"/>
          <w:szCs w:val="22"/>
        </w:rPr>
        <w:t xml:space="preserve">. c), del d.lgs. 8 giugno 2001, n. 231, e non sussiste alcun divieto di contrarre con la pubblica amministrazione, compresi i provvedimenti </w:t>
      </w:r>
      <w:proofErr w:type="spellStart"/>
      <w:r w:rsidR="0071297C" w:rsidRPr="00F66C65">
        <w:rPr>
          <w:rFonts w:asciiTheme="minorHAnsi" w:hAnsiTheme="minorHAnsi" w:cs="Calibri"/>
          <w:sz w:val="22"/>
          <w:szCs w:val="22"/>
        </w:rPr>
        <w:t>interdittivi</w:t>
      </w:r>
      <w:proofErr w:type="spellEnd"/>
      <w:r w:rsidR="0071297C" w:rsidRPr="00F66C65">
        <w:rPr>
          <w:rFonts w:asciiTheme="minorHAnsi" w:hAnsiTheme="minorHAnsi" w:cs="Calibri"/>
          <w:sz w:val="22"/>
          <w:szCs w:val="22"/>
        </w:rPr>
        <w:t xml:space="preserve"> di cui all’art. 14 del d.gs. 9 aprile 2008, n. 81 (art. 38, comma 1, </w:t>
      </w:r>
      <w:proofErr w:type="spellStart"/>
      <w:r w:rsidR="0071297C" w:rsidRPr="00F66C65">
        <w:rPr>
          <w:rFonts w:asciiTheme="minorHAnsi" w:hAnsiTheme="minorHAnsi" w:cs="Calibri"/>
          <w:sz w:val="22"/>
          <w:szCs w:val="22"/>
        </w:rPr>
        <w:t>lett</w:t>
      </w:r>
      <w:proofErr w:type="spellEnd"/>
      <w:r w:rsidR="0071297C" w:rsidRPr="00F66C65">
        <w:rPr>
          <w:rFonts w:asciiTheme="minorHAnsi" w:hAnsiTheme="minorHAnsi" w:cs="Calibri"/>
          <w:sz w:val="22"/>
          <w:szCs w:val="22"/>
        </w:rPr>
        <w:t>. m), del Codice), e di cui all’art. 53, comma 16-</w:t>
      </w:r>
      <w:r w:rsidR="0071297C" w:rsidRPr="00F66C65">
        <w:rPr>
          <w:rFonts w:asciiTheme="minorHAnsi" w:hAnsiTheme="minorHAnsi" w:cs="Calibri"/>
          <w:i/>
          <w:sz w:val="22"/>
          <w:szCs w:val="22"/>
        </w:rPr>
        <w:t>ter</w:t>
      </w:r>
      <w:r w:rsidR="0071297C" w:rsidRPr="00F66C65">
        <w:rPr>
          <w:rFonts w:asciiTheme="minorHAnsi" w:hAnsiTheme="minorHAnsi" w:cs="Calibri"/>
          <w:sz w:val="22"/>
          <w:szCs w:val="22"/>
        </w:rPr>
        <w:t>, del d.lgs. del 2001, n. 165 (ovvero di non aver concluso contratti di lavoro subordinato o autonomo e comunque di non aver attribuito incarichi ad ex dipendenti che hanno esercitato poteri autoritativi o negoziali per conto delle pubbliche amministrazioni nei loro confronti per il triennio successivo alla cessazione del rapporto);</w:t>
      </w:r>
    </w:p>
    <w:p w:rsidR="0071297C" w:rsidRPr="00F66C65" w:rsidRDefault="00B12DA3" w:rsidP="00F266FF">
      <w:pPr>
        <w:widowControl w:val="0"/>
        <w:autoSpaceDE w:val="0"/>
        <w:spacing w:before="120"/>
        <w:jc w:val="both"/>
        <w:rPr>
          <w:rFonts w:asciiTheme="minorHAnsi" w:hAnsiTheme="minorHAnsi" w:cs="Calibri"/>
          <w:sz w:val="22"/>
          <w:szCs w:val="22"/>
          <w:lang w:eastAsia="it-IT"/>
        </w:rPr>
      </w:pPr>
      <w:r w:rsidRPr="00F66C65">
        <w:rPr>
          <w:rFonts w:asciiTheme="minorHAnsi" w:hAnsiTheme="minorHAnsi"/>
          <w:b/>
          <w:sz w:val="22"/>
          <w:szCs w:val="22"/>
        </w:rPr>
        <w:t>1</w:t>
      </w:r>
      <w:r w:rsidR="0071297C" w:rsidRPr="00F66C65">
        <w:rPr>
          <w:rFonts w:asciiTheme="minorHAnsi" w:hAnsiTheme="minorHAnsi"/>
          <w:b/>
          <w:sz w:val="22"/>
          <w:szCs w:val="22"/>
        </w:rPr>
        <w:t xml:space="preserve">.Mbis) </w:t>
      </w:r>
      <w:r w:rsidR="0071297C" w:rsidRPr="00F66C65">
        <w:rPr>
          <w:rFonts w:asciiTheme="minorHAnsi" w:hAnsiTheme="minorHAnsi" w:cs="Calibri"/>
          <w:sz w:val="22"/>
          <w:szCs w:val="22"/>
          <w:lang w:eastAsia="it-IT"/>
        </w:rPr>
        <w:t xml:space="preserve">che nel casellario informatico delle imprese, istituito presso l’Osservatorio </w:t>
      </w:r>
      <w:r w:rsidR="007F1898" w:rsidRPr="00F66C65">
        <w:rPr>
          <w:rFonts w:asciiTheme="minorHAnsi" w:hAnsiTheme="minorHAnsi" w:cs="Calibri"/>
          <w:sz w:val="22"/>
          <w:szCs w:val="22"/>
          <w:lang w:eastAsia="it-IT"/>
        </w:rPr>
        <w:t>dell’</w:t>
      </w:r>
      <w:r w:rsidR="007F1898">
        <w:rPr>
          <w:rFonts w:asciiTheme="minorHAnsi" w:hAnsiTheme="minorHAnsi" w:cs="Calibri"/>
          <w:sz w:val="22"/>
          <w:szCs w:val="22"/>
          <w:lang w:eastAsia="it-IT"/>
        </w:rPr>
        <w:t>A.N.AC.</w:t>
      </w:r>
      <w:r w:rsidR="0071297C" w:rsidRPr="00F66C65">
        <w:rPr>
          <w:rFonts w:asciiTheme="minorHAnsi" w:hAnsiTheme="minorHAnsi" w:cs="Calibri"/>
          <w:sz w:val="22"/>
          <w:szCs w:val="22"/>
          <w:lang w:eastAsia="it-IT"/>
        </w:rPr>
        <w:t xml:space="preserve">, non risulta nessuna iscrizione per aver presentato falsa dichiarazione o falsa documentazione ai fini del rilascio dell’attestazione SOA (art. 38, comma 1, </w:t>
      </w:r>
      <w:proofErr w:type="spellStart"/>
      <w:r w:rsidR="0071297C" w:rsidRPr="00F66C65">
        <w:rPr>
          <w:rFonts w:asciiTheme="minorHAnsi" w:hAnsiTheme="minorHAnsi" w:cs="Calibri"/>
          <w:sz w:val="22"/>
          <w:szCs w:val="22"/>
          <w:lang w:eastAsia="it-IT"/>
        </w:rPr>
        <w:t>lett</w:t>
      </w:r>
      <w:proofErr w:type="spellEnd"/>
      <w:r w:rsidR="0071297C" w:rsidRPr="00F66C65">
        <w:rPr>
          <w:rFonts w:asciiTheme="minorHAnsi" w:hAnsiTheme="minorHAnsi" w:cs="Calibri"/>
          <w:sz w:val="22"/>
          <w:szCs w:val="22"/>
          <w:lang w:eastAsia="it-IT"/>
        </w:rPr>
        <w:t>. m-bis), del Codice);</w:t>
      </w:r>
    </w:p>
    <w:p w:rsidR="006568B9" w:rsidRPr="00F66C65" w:rsidRDefault="00B12DA3" w:rsidP="00F266FF">
      <w:pPr>
        <w:tabs>
          <w:tab w:val="left" w:pos="1985"/>
          <w:tab w:val="left" w:pos="2268"/>
          <w:tab w:val="left" w:pos="2880"/>
        </w:tabs>
        <w:autoSpaceDE w:val="0"/>
        <w:spacing w:before="120" w:after="120"/>
        <w:jc w:val="both"/>
        <w:rPr>
          <w:rFonts w:asciiTheme="minorHAnsi" w:eastAsia="TrebuchetMS" w:hAnsiTheme="minorHAnsi"/>
          <w:sz w:val="22"/>
          <w:szCs w:val="22"/>
        </w:rPr>
      </w:pPr>
      <w:r w:rsidRPr="00F66C65">
        <w:rPr>
          <w:rFonts w:asciiTheme="minorHAnsi" w:hAnsiTheme="minorHAnsi"/>
          <w:b/>
          <w:sz w:val="22"/>
          <w:szCs w:val="22"/>
        </w:rPr>
        <w:t>1</w:t>
      </w:r>
      <w:r w:rsidR="006568B9" w:rsidRPr="00F66C65">
        <w:rPr>
          <w:rFonts w:asciiTheme="minorHAnsi" w:hAnsiTheme="minorHAnsi"/>
          <w:b/>
          <w:sz w:val="22"/>
          <w:szCs w:val="22"/>
        </w:rPr>
        <w:t>.Mter)</w:t>
      </w:r>
      <w:r w:rsidR="00CC51F8">
        <w:rPr>
          <w:rFonts w:asciiTheme="minorHAnsi" w:hAnsiTheme="minorHAnsi"/>
          <w:b/>
          <w:sz w:val="22"/>
          <w:szCs w:val="22"/>
        </w:rPr>
        <w:t xml:space="preserve"> </w:t>
      </w:r>
      <w:r w:rsidR="00CC51F8">
        <w:rPr>
          <w:rFonts w:asciiTheme="minorHAnsi" w:hAnsiTheme="minorHAnsi" w:cs="Calibri"/>
          <w:sz w:val="22"/>
          <w:szCs w:val="22"/>
        </w:rPr>
        <w:t>si allegano n. …….. modelli 2bis)</w:t>
      </w:r>
      <w:r w:rsidR="0071297C" w:rsidRPr="00F66C65">
        <w:rPr>
          <w:rFonts w:asciiTheme="minorHAnsi" w:hAnsiTheme="minorHAnsi" w:cs="Calibri"/>
          <w:sz w:val="22"/>
          <w:szCs w:val="22"/>
          <w:lang w:eastAsia="it-IT"/>
        </w:rPr>
        <w:t>;</w:t>
      </w:r>
    </w:p>
    <w:p w:rsidR="0071297C" w:rsidRPr="00F66C65" w:rsidRDefault="00B12DA3" w:rsidP="0071297C">
      <w:pPr>
        <w:keepNext/>
        <w:spacing w:after="120"/>
        <w:jc w:val="both"/>
        <w:rPr>
          <w:rFonts w:asciiTheme="minorHAnsi" w:hAnsiTheme="minorHAnsi" w:cs="Calibri"/>
          <w:sz w:val="22"/>
          <w:szCs w:val="22"/>
          <w:lang w:eastAsia="it-IT"/>
        </w:rPr>
      </w:pPr>
      <w:r w:rsidRPr="00F66C65">
        <w:rPr>
          <w:rFonts w:asciiTheme="minorHAnsi" w:hAnsiTheme="minorHAnsi"/>
          <w:b/>
          <w:sz w:val="22"/>
          <w:szCs w:val="22"/>
        </w:rPr>
        <w:t>1</w:t>
      </w:r>
      <w:r w:rsidR="006568B9" w:rsidRPr="00F66C65">
        <w:rPr>
          <w:rFonts w:asciiTheme="minorHAnsi" w:hAnsiTheme="minorHAnsi"/>
          <w:b/>
          <w:sz w:val="22"/>
          <w:szCs w:val="22"/>
        </w:rPr>
        <w:t>.Mquater)</w:t>
      </w:r>
      <w:r w:rsidR="00CC51F8">
        <w:rPr>
          <w:rFonts w:asciiTheme="minorHAnsi" w:hAnsiTheme="minorHAnsi"/>
          <w:b/>
          <w:sz w:val="22"/>
          <w:szCs w:val="22"/>
        </w:rPr>
        <w:t xml:space="preserve"> </w:t>
      </w:r>
      <w:r w:rsidR="0071297C" w:rsidRPr="00F66C65">
        <w:rPr>
          <w:rFonts w:asciiTheme="minorHAnsi" w:hAnsiTheme="minorHAnsi" w:cs="Calibri"/>
          <w:sz w:val="22"/>
          <w:szCs w:val="22"/>
          <w:lang w:eastAsia="it-IT"/>
        </w:rPr>
        <w:t>ai sensi e per gli effetti di cui al comma 1, lettera m-</w:t>
      </w:r>
      <w:r w:rsidR="0071297C" w:rsidRPr="00F66C65">
        <w:rPr>
          <w:rFonts w:asciiTheme="minorHAnsi" w:hAnsiTheme="minorHAnsi" w:cs="Calibri"/>
          <w:i/>
          <w:sz w:val="22"/>
          <w:szCs w:val="22"/>
          <w:lang w:eastAsia="it-IT"/>
        </w:rPr>
        <w:t>quater</w:t>
      </w:r>
      <w:r w:rsidR="0071297C" w:rsidRPr="00F66C65">
        <w:rPr>
          <w:rFonts w:asciiTheme="minorHAnsi" w:hAnsiTheme="minorHAnsi" w:cs="Calibri"/>
          <w:sz w:val="22"/>
          <w:szCs w:val="22"/>
          <w:lang w:eastAsia="it-IT"/>
        </w:rPr>
        <w:t xml:space="preserve">), e </w:t>
      </w:r>
      <w:r w:rsidR="00506740">
        <w:rPr>
          <w:rFonts w:asciiTheme="minorHAnsi" w:hAnsiTheme="minorHAnsi" w:cs="Calibri"/>
          <w:sz w:val="22"/>
          <w:szCs w:val="22"/>
          <w:lang w:eastAsia="it-IT"/>
        </w:rPr>
        <w:t>comma 2 dell’art. 38 del Codice;</w:t>
      </w:r>
    </w:p>
    <w:p w:rsidR="0071297C" w:rsidRPr="00F66C65" w:rsidRDefault="0071297C" w:rsidP="00793E3B">
      <w:pPr>
        <w:keepNext/>
        <w:spacing w:after="120"/>
        <w:ind w:left="993"/>
        <w:rPr>
          <w:rFonts w:asciiTheme="minorHAnsi" w:hAnsiTheme="minorHAnsi" w:cs="Calibri"/>
          <w:sz w:val="22"/>
          <w:szCs w:val="22"/>
        </w:rPr>
      </w:pPr>
      <w:r w:rsidRPr="00F66C65">
        <w:rPr>
          <w:rFonts w:asciiTheme="minorHAnsi" w:hAnsiTheme="minorHAnsi" w:cs="Calibri"/>
          <w:sz w:val="22"/>
          <w:szCs w:val="22"/>
        </w:rPr>
        <w:t>i) di non essere in una situazione di controllo di cui all’art. 2359 del codice civile con altri operatori economici e di aver formulato l’offerta autonomamente;</w:t>
      </w:r>
    </w:p>
    <w:p w:rsidR="0071297C" w:rsidRPr="00F66C65" w:rsidRDefault="0071297C" w:rsidP="0071297C">
      <w:pPr>
        <w:keepNext/>
        <w:spacing w:after="120"/>
        <w:ind w:left="1276" w:hanging="1276"/>
        <w:rPr>
          <w:rFonts w:asciiTheme="minorHAnsi" w:hAnsiTheme="minorHAnsi" w:cs="Calibri"/>
          <w:b/>
          <w:sz w:val="22"/>
          <w:szCs w:val="22"/>
          <w:lang w:eastAsia="it-IT"/>
        </w:rPr>
      </w:pPr>
      <w:r w:rsidRPr="00F66C65">
        <w:rPr>
          <w:rFonts w:asciiTheme="minorHAnsi" w:hAnsiTheme="minorHAnsi" w:cs="Calibri"/>
          <w:b/>
          <w:sz w:val="22"/>
          <w:szCs w:val="22"/>
          <w:lang w:eastAsia="it-IT"/>
        </w:rPr>
        <w:t>(oppure)</w:t>
      </w:r>
    </w:p>
    <w:p w:rsidR="0071297C" w:rsidRPr="00F66C65" w:rsidRDefault="0071297C" w:rsidP="0071297C">
      <w:pPr>
        <w:keepNext/>
        <w:numPr>
          <w:ilvl w:val="0"/>
          <w:numId w:val="7"/>
        </w:numPr>
        <w:suppressAutoHyphens w:val="0"/>
        <w:spacing w:after="120"/>
        <w:ind w:left="1276" w:hanging="283"/>
        <w:jc w:val="both"/>
        <w:rPr>
          <w:rFonts w:asciiTheme="minorHAnsi" w:hAnsiTheme="minorHAnsi" w:cs="Calibri"/>
          <w:sz w:val="22"/>
          <w:szCs w:val="22"/>
        </w:rPr>
      </w:pPr>
      <w:r w:rsidRPr="00F66C65">
        <w:rPr>
          <w:rFonts w:asciiTheme="minorHAnsi" w:hAnsiTheme="minorHAnsi" w:cs="Calibri"/>
          <w:sz w:val="22"/>
          <w:szCs w:val="22"/>
        </w:rPr>
        <w:t xml:space="preserve">di non essere a conoscenza della partecipazione alla medesima procedura di altri operatori economici che si trovano, nei suoi confronti, in una delle situazioni di controllo di cui all’art. 2359 del codice civile e di aver formulato autonomamente l’offerta; </w:t>
      </w:r>
    </w:p>
    <w:p w:rsidR="0071297C" w:rsidRPr="00F66C65" w:rsidRDefault="0071297C" w:rsidP="0071297C">
      <w:pPr>
        <w:keepNext/>
        <w:spacing w:after="120"/>
        <w:ind w:left="1276" w:hanging="1276"/>
        <w:rPr>
          <w:rFonts w:asciiTheme="minorHAnsi" w:hAnsiTheme="minorHAnsi" w:cs="Calibri"/>
          <w:b/>
          <w:sz w:val="22"/>
          <w:szCs w:val="22"/>
          <w:lang w:eastAsia="it-IT"/>
        </w:rPr>
      </w:pPr>
      <w:r w:rsidRPr="00F66C65">
        <w:rPr>
          <w:rFonts w:asciiTheme="minorHAnsi" w:hAnsiTheme="minorHAnsi" w:cs="Calibri"/>
          <w:b/>
          <w:sz w:val="22"/>
          <w:szCs w:val="22"/>
          <w:lang w:eastAsia="it-IT"/>
        </w:rPr>
        <w:t>(oppure)</w:t>
      </w:r>
    </w:p>
    <w:p w:rsidR="0071297C" w:rsidRPr="00F66C65" w:rsidRDefault="0071297C" w:rsidP="0071297C">
      <w:pPr>
        <w:numPr>
          <w:ilvl w:val="0"/>
          <w:numId w:val="7"/>
        </w:numPr>
        <w:suppressAutoHyphens w:val="0"/>
        <w:spacing w:after="120"/>
        <w:ind w:left="1276" w:hanging="283"/>
        <w:jc w:val="both"/>
        <w:rPr>
          <w:rFonts w:asciiTheme="minorHAnsi" w:hAnsiTheme="minorHAnsi" w:cs="Calibri"/>
          <w:sz w:val="22"/>
          <w:szCs w:val="22"/>
        </w:rPr>
      </w:pPr>
      <w:r w:rsidRPr="00F66C65">
        <w:rPr>
          <w:rFonts w:asciiTheme="minorHAnsi" w:hAnsiTheme="minorHAnsi" w:cs="Calibri"/>
          <w:sz w:val="22"/>
          <w:szCs w:val="22"/>
        </w:rPr>
        <w:t xml:space="preserve"> di essere a conoscenza della partecipazione alla medesima procedura di altri operatori economici che si trovano, nei suoi confronti, in una delle situazioni di controllo di cui all’art. 2359 del codice civile e di aver formulato autonomamente l’offerta.</w:t>
      </w:r>
    </w:p>
    <w:p w:rsidR="006568B9" w:rsidRPr="00F66C65" w:rsidRDefault="006568B9" w:rsidP="006568B9">
      <w:pPr>
        <w:widowControl w:val="0"/>
        <w:autoSpaceDE w:val="0"/>
        <w:spacing w:after="120"/>
        <w:ind w:firstLine="360"/>
        <w:jc w:val="both"/>
        <w:rPr>
          <w:rFonts w:asciiTheme="minorHAnsi" w:hAnsiTheme="minorHAnsi"/>
          <w:sz w:val="22"/>
          <w:szCs w:val="22"/>
        </w:rPr>
      </w:pPr>
      <w:r w:rsidRPr="00F66C65">
        <w:rPr>
          <w:rFonts w:asciiTheme="minorHAnsi" w:hAnsiTheme="minorHAnsi"/>
          <w:b/>
          <w:sz w:val="22"/>
          <w:szCs w:val="22"/>
        </w:rPr>
        <w:t>2)</w:t>
      </w:r>
      <w:r w:rsidRPr="00F66C65">
        <w:rPr>
          <w:rFonts w:asciiTheme="minorHAnsi" w:hAnsiTheme="minorHAnsi"/>
          <w:sz w:val="22"/>
          <w:szCs w:val="22"/>
        </w:rPr>
        <w:t xml:space="preserve"> di avere ricevuto l’informativa di cui all’art. 13 del </w:t>
      </w:r>
      <w:proofErr w:type="spellStart"/>
      <w:r w:rsidRPr="00F66C65">
        <w:rPr>
          <w:rFonts w:asciiTheme="minorHAnsi" w:hAnsiTheme="minorHAnsi"/>
          <w:sz w:val="22"/>
          <w:szCs w:val="22"/>
        </w:rPr>
        <w:t>D.Lgs.</w:t>
      </w:r>
      <w:proofErr w:type="spellEnd"/>
      <w:r w:rsidRPr="00F66C65">
        <w:rPr>
          <w:rFonts w:asciiTheme="minorHAnsi" w:hAnsiTheme="minorHAnsi"/>
          <w:sz w:val="22"/>
          <w:szCs w:val="22"/>
        </w:rPr>
        <w:t xml:space="preserve"> n. 196/2003.</w:t>
      </w:r>
    </w:p>
    <w:p w:rsidR="006568B9" w:rsidRPr="00F66C65" w:rsidRDefault="006568B9" w:rsidP="006568B9">
      <w:pPr>
        <w:spacing w:after="120"/>
        <w:rPr>
          <w:rFonts w:asciiTheme="minorHAnsi" w:hAnsiTheme="minorHAnsi"/>
          <w:sz w:val="22"/>
          <w:szCs w:val="22"/>
        </w:rPr>
      </w:pPr>
      <w:r w:rsidRPr="00F66C65">
        <w:rPr>
          <w:rFonts w:asciiTheme="minorHAnsi" w:hAnsiTheme="minorHAnsi"/>
          <w:sz w:val="22"/>
          <w:szCs w:val="22"/>
        </w:rPr>
        <w:lastRenderedPageBreak/>
        <w:t>DATA_____________________</w:t>
      </w:r>
    </w:p>
    <w:p w:rsidR="006568B9" w:rsidRPr="00F66C65" w:rsidRDefault="006568B9" w:rsidP="000633C9">
      <w:pPr>
        <w:ind w:left="5670"/>
        <w:rPr>
          <w:rFonts w:asciiTheme="minorHAnsi" w:hAnsiTheme="minorHAnsi"/>
          <w:sz w:val="22"/>
          <w:szCs w:val="22"/>
        </w:rPr>
      </w:pPr>
      <w:r w:rsidRPr="00F66C65">
        <w:rPr>
          <w:rFonts w:asciiTheme="minorHAnsi" w:hAnsiTheme="minorHAnsi"/>
          <w:sz w:val="22"/>
          <w:szCs w:val="22"/>
        </w:rPr>
        <w:t xml:space="preserve">FIRMA DEL </w:t>
      </w:r>
      <w:r w:rsidR="0094480A">
        <w:rPr>
          <w:rFonts w:asciiTheme="minorHAnsi" w:hAnsiTheme="minorHAnsi"/>
          <w:sz w:val="22"/>
          <w:szCs w:val="22"/>
        </w:rPr>
        <w:t>DICHIARANTE</w:t>
      </w:r>
    </w:p>
    <w:p w:rsidR="006568B9" w:rsidRPr="00F66C65" w:rsidRDefault="006568B9" w:rsidP="000633C9">
      <w:pPr>
        <w:widowControl w:val="0"/>
        <w:tabs>
          <w:tab w:val="left" w:leader="dot" w:pos="8824"/>
        </w:tabs>
        <w:autoSpaceDE w:val="0"/>
        <w:ind w:left="5670"/>
        <w:jc w:val="both"/>
        <w:rPr>
          <w:rFonts w:asciiTheme="minorHAnsi" w:hAnsiTheme="minorHAnsi"/>
          <w:sz w:val="22"/>
          <w:szCs w:val="22"/>
        </w:rPr>
      </w:pPr>
      <w:r w:rsidRPr="00F66C65">
        <w:rPr>
          <w:rFonts w:asciiTheme="minorHAnsi" w:hAnsiTheme="minorHAnsi"/>
          <w:sz w:val="22"/>
          <w:szCs w:val="22"/>
        </w:rPr>
        <w:t>____________________</w:t>
      </w:r>
    </w:p>
    <w:p w:rsidR="006568B9" w:rsidRPr="00F66C65" w:rsidRDefault="006568B9" w:rsidP="006568B9">
      <w:pPr>
        <w:widowControl w:val="0"/>
        <w:tabs>
          <w:tab w:val="left" w:leader="dot" w:pos="8824"/>
        </w:tabs>
        <w:autoSpaceDE w:val="0"/>
        <w:jc w:val="both"/>
        <w:rPr>
          <w:rFonts w:asciiTheme="minorHAnsi" w:hAnsiTheme="minorHAnsi"/>
          <w:b/>
          <w:bCs/>
          <w:sz w:val="22"/>
          <w:szCs w:val="22"/>
        </w:rPr>
      </w:pPr>
    </w:p>
    <w:p w:rsidR="006568B9" w:rsidRPr="00F66C65" w:rsidRDefault="006568B9" w:rsidP="006568B9">
      <w:pPr>
        <w:widowControl w:val="0"/>
        <w:tabs>
          <w:tab w:val="left" w:leader="dot" w:pos="8824"/>
        </w:tabs>
        <w:autoSpaceDE w:val="0"/>
        <w:jc w:val="both"/>
        <w:rPr>
          <w:rFonts w:asciiTheme="minorHAnsi" w:hAnsiTheme="minorHAnsi"/>
          <w:b/>
          <w:bCs/>
          <w:sz w:val="22"/>
          <w:szCs w:val="22"/>
          <w:lang w:val="de-DE"/>
        </w:rPr>
      </w:pPr>
      <w:r w:rsidRPr="00F66C65">
        <w:rPr>
          <w:rFonts w:asciiTheme="minorHAnsi" w:hAnsiTheme="minorHAnsi"/>
          <w:b/>
          <w:bCs/>
          <w:sz w:val="22"/>
          <w:szCs w:val="22"/>
          <w:lang w:val="de-DE"/>
        </w:rPr>
        <w:t>N.B.</w:t>
      </w:r>
    </w:p>
    <w:p w:rsidR="006C69EA" w:rsidRPr="00F66C65" w:rsidRDefault="006568B9" w:rsidP="006568B9">
      <w:pPr>
        <w:tabs>
          <w:tab w:val="left" w:pos="360"/>
        </w:tabs>
        <w:autoSpaceDE w:val="0"/>
        <w:jc w:val="both"/>
        <w:rPr>
          <w:rFonts w:asciiTheme="minorHAnsi" w:hAnsiTheme="minorHAnsi"/>
          <w:sz w:val="22"/>
          <w:szCs w:val="22"/>
        </w:rPr>
      </w:pPr>
      <w:r w:rsidRPr="00F66C65">
        <w:rPr>
          <w:rFonts w:asciiTheme="minorHAnsi" w:hAnsiTheme="minorHAnsi"/>
          <w:sz w:val="22"/>
          <w:szCs w:val="22"/>
        </w:rPr>
        <w:t xml:space="preserve">La dichiarazione deve essere corredata da fotocopia, non autenticata, di valido documento di identità del sottoscrittore. </w:t>
      </w:r>
    </w:p>
    <w:p w:rsidR="006C69EA" w:rsidRPr="00F66C65" w:rsidRDefault="006C69EA" w:rsidP="006C69EA">
      <w:pPr>
        <w:shd w:val="clear" w:color="auto" w:fill="C0C0C0"/>
        <w:autoSpaceDE w:val="0"/>
        <w:autoSpaceDN w:val="0"/>
        <w:adjustRightInd w:val="0"/>
        <w:ind w:left="720"/>
        <w:jc w:val="center"/>
        <w:rPr>
          <w:rFonts w:asciiTheme="minorHAnsi" w:hAnsiTheme="minorHAnsi" w:cs="Arial"/>
          <w:sz w:val="22"/>
          <w:szCs w:val="22"/>
        </w:rPr>
      </w:pPr>
      <w:r w:rsidRPr="000E35D9">
        <w:rPr>
          <w:rFonts w:asciiTheme="minorHAnsi" w:hAnsiTheme="minorHAnsi" w:cs="Arial"/>
          <w:sz w:val="22"/>
          <w:szCs w:val="22"/>
        </w:rPr>
        <w:br w:type="page"/>
      </w:r>
      <w:r w:rsidR="00DF3D72" w:rsidRPr="00F66C65">
        <w:rPr>
          <w:rFonts w:asciiTheme="minorHAnsi" w:hAnsiTheme="minorHAnsi" w:cs="Arial"/>
          <w:sz w:val="22"/>
          <w:szCs w:val="22"/>
        </w:rPr>
        <w:lastRenderedPageBreak/>
        <w:t>DATI DA INDICARE AI FINI DEL CONTROLLO SUL POSSESSO REQUISITI</w:t>
      </w:r>
    </w:p>
    <w:p w:rsidR="00DF3D72" w:rsidRPr="00F66C65" w:rsidRDefault="00DF3D72" w:rsidP="006C69EA">
      <w:pPr>
        <w:pStyle w:val="legale"/>
        <w:spacing w:line="240" w:lineRule="atLeast"/>
        <w:rPr>
          <w:rFonts w:asciiTheme="minorHAnsi" w:hAnsiTheme="minorHAnsi" w:cs="Arial"/>
          <w:b/>
          <w:bCs/>
          <w:sz w:val="22"/>
          <w:szCs w:val="22"/>
        </w:rPr>
      </w:pPr>
    </w:p>
    <w:p w:rsidR="006C69EA" w:rsidRPr="00F66C65" w:rsidRDefault="006C69EA" w:rsidP="006C69EA">
      <w:pPr>
        <w:pStyle w:val="legale"/>
        <w:spacing w:line="240" w:lineRule="atLeast"/>
        <w:rPr>
          <w:rFonts w:asciiTheme="minorHAnsi" w:hAnsiTheme="minorHAnsi" w:cs="Arial"/>
          <w:b/>
          <w:bCs/>
          <w:sz w:val="22"/>
          <w:szCs w:val="22"/>
        </w:rPr>
      </w:pPr>
      <w:r w:rsidRPr="00F66C65">
        <w:rPr>
          <w:rFonts w:asciiTheme="minorHAnsi" w:hAnsiTheme="minorHAnsi" w:cs="Arial"/>
          <w:b/>
          <w:bCs/>
          <w:sz w:val="22"/>
          <w:szCs w:val="22"/>
        </w:rPr>
        <w:t>PREFETTURA</w:t>
      </w:r>
    </w:p>
    <w:p w:rsidR="006C69EA" w:rsidRPr="00F66C65" w:rsidRDefault="006C69EA" w:rsidP="006C69EA">
      <w:pPr>
        <w:pStyle w:val="legale"/>
        <w:spacing w:line="240" w:lineRule="atLeast"/>
        <w:rPr>
          <w:rFonts w:asciiTheme="minorHAnsi" w:hAnsiTheme="minorHAnsi" w:cs="Arial"/>
          <w:b/>
          <w:bCs/>
          <w:sz w:val="22"/>
          <w:szCs w:val="22"/>
        </w:rPr>
      </w:pP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2409"/>
        <w:gridCol w:w="1890"/>
        <w:gridCol w:w="2079"/>
      </w:tblGrid>
      <w:tr w:rsidR="006C69EA" w:rsidRPr="00F66C65" w:rsidTr="0082478C">
        <w:tc>
          <w:tcPr>
            <w:tcW w:w="2977"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Ufficio/Sede</w:t>
            </w:r>
          </w:p>
        </w:tc>
        <w:tc>
          <w:tcPr>
            <w:tcW w:w="2409"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indirizzo</w:t>
            </w:r>
          </w:p>
        </w:tc>
        <w:tc>
          <w:tcPr>
            <w:tcW w:w="1890"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CAP</w:t>
            </w:r>
          </w:p>
        </w:tc>
        <w:tc>
          <w:tcPr>
            <w:tcW w:w="2079"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 xml:space="preserve">Città </w:t>
            </w:r>
          </w:p>
        </w:tc>
      </w:tr>
      <w:tr w:rsidR="006C69EA" w:rsidRPr="00F66C65" w:rsidTr="0082478C">
        <w:trPr>
          <w:trHeight w:val="361"/>
        </w:trPr>
        <w:tc>
          <w:tcPr>
            <w:tcW w:w="2977"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2409"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890"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2079"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r>
      <w:tr w:rsidR="006C69EA" w:rsidRPr="00F66C65" w:rsidTr="0082478C">
        <w:trPr>
          <w:cantSplit/>
        </w:trPr>
        <w:tc>
          <w:tcPr>
            <w:tcW w:w="2977"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Fax</w:t>
            </w:r>
          </w:p>
        </w:tc>
        <w:tc>
          <w:tcPr>
            <w:tcW w:w="2409"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Tel.</w:t>
            </w:r>
          </w:p>
        </w:tc>
        <w:tc>
          <w:tcPr>
            <w:tcW w:w="1890" w:type="dxa"/>
            <w:tcBorders>
              <w:top w:val="single" w:sz="4" w:space="0" w:color="auto"/>
              <w:left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e-mail</w:t>
            </w:r>
          </w:p>
        </w:tc>
        <w:tc>
          <w:tcPr>
            <w:tcW w:w="2079" w:type="dxa"/>
            <w:tcBorders>
              <w:top w:val="single" w:sz="4" w:space="0" w:color="auto"/>
              <w:left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note</w:t>
            </w:r>
          </w:p>
        </w:tc>
      </w:tr>
      <w:tr w:rsidR="006C69EA" w:rsidRPr="00F66C65" w:rsidTr="0082478C">
        <w:trPr>
          <w:cantSplit/>
          <w:trHeight w:val="361"/>
        </w:trPr>
        <w:tc>
          <w:tcPr>
            <w:tcW w:w="2977"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2409"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890" w:type="dxa"/>
            <w:tcBorders>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color w:val="FFFFFF"/>
                <w:sz w:val="22"/>
                <w:szCs w:val="22"/>
              </w:rPr>
            </w:pPr>
          </w:p>
        </w:tc>
        <w:tc>
          <w:tcPr>
            <w:tcW w:w="2079" w:type="dxa"/>
            <w:tcBorders>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color w:val="FFFFFF"/>
                <w:sz w:val="22"/>
                <w:szCs w:val="22"/>
              </w:rPr>
            </w:pPr>
          </w:p>
        </w:tc>
      </w:tr>
    </w:tbl>
    <w:p w:rsidR="006C69EA" w:rsidRPr="00F66C65" w:rsidRDefault="006C69EA" w:rsidP="006C69EA">
      <w:pPr>
        <w:pStyle w:val="legale"/>
        <w:spacing w:line="240" w:lineRule="atLeast"/>
        <w:rPr>
          <w:rFonts w:asciiTheme="minorHAnsi" w:hAnsiTheme="minorHAnsi" w:cs="Arial"/>
          <w:b/>
          <w:bCs/>
          <w:sz w:val="22"/>
          <w:szCs w:val="22"/>
        </w:rPr>
      </w:pPr>
    </w:p>
    <w:p w:rsidR="006C69EA" w:rsidRPr="00F66C65" w:rsidRDefault="006C69EA" w:rsidP="006C69EA">
      <w:pPr>
        <w:pStyle w:val="legale"/>
        <w:spacing w:line="240" w:lineRule="atLeast"/>
        <w:rPr>
          <w:rFonts w:asciiTheme="minorHAnsi" w:hAnsiTheme="minorHAnsi" w:cs="Arial"/>
          <w:b/>
          <w:bCs/>
          <w:sz w:val="22"/>
          <w:szCs w:val="22"/>
        </w:rPr>
      </w:pPr>
      <w:r w:rsidRPr="00F66C65">
        <w:rPr>
          <w:rFonts w:asciiTheme="minorHAnsi" w:hAnsiTheme="minorHAnsi" w:cs="Arial"/>
          <w:b/>
          <w:bCs/>
          <w:sz w:val="22"/>
          <w:szCs w:val="22"/>
        </w:rPr>
        <w:t>CANCELLERIA FALLIMENTARE</w:t>
      </w:r>
    </w:p>
    <w:p w:rsidR="006C69EA" w:rsidRPr="00F66C65" w:rsidRDefault="006C69EA" w:rsidP="006C69EA">
      <w:pPr>
        <w:pStyle w:val="legale"/>
        <w:spacing w:line="240" w:lineRule="atLeast"/>
        <w:rPr>
          <w:rFonts w:asciiTheme="minorHAnsi" w:hAnsiTheme="minorHAnsi" w:cs="Arial"/>
          <w:b/>
          <w:bCs/>
          <w:sz w:val="22"/>
          <w:szCs w:val="22"/>
        </w:rPr>
      </w:pP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2409"/>
        <w:gridCol w:w="1890"/>
        <w:gridCol w:w="2079"/>
      </w:tblGrid>
      <w:tr w:rsidR="006C69EA" w:rsidRPr="00F66C65" w:rsidTr="0082478C">
        <w:tc>
          <w:tcPr>
            <w:tcW w:w="2977"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Ufficio/Sede</w:t>
            </w:r>
          </w:p>
        </w:tc>
        <w:tc>
          <w:tcPr>
            <w:tcW w:w="2409"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indirizzo</w:t>
            </w:r>
          </w:p>
        </w:tc>
        <w:tc>
          <w:tcPr>
            <w:tcW w:w="1890"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CAP</w:t>
            </w:r>
          </w:p>
        </w:tc>
        <w:tc>
          <w:tcPr>
            <w:tcW w:w="2079"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 xml:space="preserve">Città </w:t>
            </w:r>
          </w:p>
        </w:tc>
      </w:tr>
      <w:tr w:rsidR="006C69EA" w:rsidRPr="00F66C65" w:rsidTr="0082478C">
        <w:trPr>
          <w:trHeight w:val="361"/>
        </w:trPr>
        <w:tc>
          <w:tcPr>
            <w:tcW w:w="2977"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2409"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890"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2079"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r>
      <w:tr w:rsidR="006C69EA" w:rsidRPr="00F66C65" w:rsidTr="0082478C">
        <w:trPr>
          <w:cantSplit/>
        </w:trPr>
        <w:tc>
          <w:tcPr>
            <w:tcW w:w="2977"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Fax</w:t>
            </w:r>
          </w:p>
        </w:tc>
        <w:tc>
          <w:tcPr>
            <w:tcW w:w="2409"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Tel.</w:t>
            </w:r>
          </w:p>
        </w:tc>
        <w:tc>
          <w:tcPr>
            <w:tcW w:w="1890" w:type="dxa"/>
            <w:tcBorders>
              <w:top w:val="single" w:sz="4" w:space="0" w:color="auto"/>
              <w:left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e-mail</w:t>
            </w:r>
          </w:p>
        </w:tc>
        <w:tc>
          <w:tcPr>
            <w:tcW w:w="2079" w:type="dxa"/>
            <w:tcBorders>
              <w:top w:val="single" w:sz="4" w:space="0" w:color="auto"/>
              <w:left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note</w:t>
            </w:r>
          </w:p>
        </w:tc>
      </w:tr>
      <w:tr w:rsidR="006C69EA" w:rsidRPr="00F66C65" w:rsidTr="0082478C">
        <w:trPr>
          <w:cantSplit/>
          <w:trHeight w:val="361"/>
        </w:trPr>
        <w:tc>
          <w:tcPr>
            <w:tcW w:w="2977"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2409"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890" w:type="dxa"/>
            <w:tcBorders>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color w:val="FFFFFF"/>
                <w:sz w:val="22"/>
                <w:szCs w:val="22"/>
              </w:rPr>
            </w:pPr>
          </w:p>
        </w:tc>
        <w:tc>
          <w:tcPr>
            <w:tcW w:w="2079" w:type="dxa"/>
            <w:tcBorders>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color w:val="FFFFFF"/>
                <w:sz w:val="22"/>
                <w:szCs w:val="22"/>
              </w:rPr>
            </w:pPr>
          </w:p>
        </w:tc>
      </w:tr>
    </w:tbl>
    <w:p w:rsidR="006C69EA" w:rsidRPr="00F66C65" w:rsidRDefault="006C69EA" w:rsidP="006C69EA">
      <w:pPr>
        <w:pStyle w:val="legale"/>
        <w:spacing w:line="240" w:lineRule="atLeast"/>
        <w:rPr>
          <w:rFonts w:asciiTheme="minorHAnsi" w:hAnsiTheme="minorHAnsi" w:cs="Arial"/>
          <w:sz w:val="22"/>
          <w:szCs w:val="22"/>
        </w:rPr>
      </w:pPr>
    </w:p>
    <w:p w:rsidR="006C69EA" w:rsidRPr="00F66C65" w:rsidRDefault="006C69EA" w:rsidP="006C69EA">
      <w:pPr>
        <w:pStyle w:val="legale"/>
        <w:spacing w:line="240" w:lineRule="atLeast"/>
        <w:rPr>
          <w:rFonts w:asciiTheme="minorHAnsi" w:hAnsiTheme="minorHAnsi" w:cs="Arial"/>
          <w:b/>
          <w:bCs/>
          <w:sz w:val="22"/>
          <w:szCs w:val="22"/>
        </w:rPr>
      </w:pPr>
      <w:r w:rsidRPr="00F66C65">
        <w:rPr>
          <w:rFonts w:asciiTheme="minorHAnsi" w:hAnsiTheme="minorHAnsi" w:cs="Arial"/>
          <w:b/>
          <w:bCs/>
          <w:sz w:val="22"/>
          <w:szCs w:val="22"/>
        </w:rPr>
        <w:t>AGENZIA DELLE ENTRATE</w:t>
      </w:r>
    </w:p>
    <w:p w:rsidR="006C69EA" w:rsidRPr="00F66C65" w:rsidRDefault="006C69EA" w:rsidP="006C69EA">
      <w:pPr>
        <w:pStyle w:val="legale"/>
        <w:spacing w:line="240" w:lineRule="atLeast"/>
        <w:rPr>
          <w:rFonts w:asciiTheme="minorHAnsi" w:hAnsiTheme="minorHAnsi" w:cs="Arial"/>
          <w:b/>
          <w:bCs/>
          <w:sz w:val="22"/>
          <w:szCs w:val="22"/>
        </w:rPr>
      </w:pP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2409"/>
        <w:gridCol w:w="1890"/>
        <w:gridCol w:w="2079"/>
      </w:tblGrid>
      <w:tr w:rsidR="006C69EA" w:rsidRPr="00F66C65" w:rsidTr="0082478C">
        <w:tc>
          <w:tcPr>
            <w:tcW w:w="2977"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Ufficio/Sede</w:t>
            </w:r>
          </w:p>
        </w:tc>
        <w:tc>
          <w:tcPr>
            <w:tcW w:w="2409"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indirizzo</w:t>
            </w:r>
          </w:p>
        </w:tc>
        <w:tc>
          <w:tcPr>
            <w:tcW w:w="1890"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CAP</w:t>
            </w:r>
          </w:p>
        </w:tc>
        <w:tc>
          <w:tcPr>
            <w:tcW w:w="2079"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 xml:space="preserve">Città </w:t>
            </w:r>
          </w:p>
        </w:tc>
      </w:tr>
      <w:tr w:rsidR="006C69EA" w:rsidRPr="00F66C65" w:rsidTr="0082478C">
        <w:trPr>
          <w:trHeight w:val="361"/>
        </w:trPr>
        <w:tc>
          <w:tcPr>
            <w:tcW w:w="2977"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2409"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890"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2079"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r>
      <w:tr w:rsidR="006C69EA" w:rsidRPr="00F66C65" w:rsidTr="0082478C">
        <w:trPr>
          <w:cantSplit/>
        </w:trPr>
        <w:tc>
          <w:tcPr>
            <w:tcW w:w="2977"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Fax</w:t>
            </w:r>
          </w:p>
        </w:tc>
        <w:tc>
          <w:tcPr>
            <w:tcW w:w="2409"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Tel.</w:t>
            </w:r>
          </w:p>
        </w:tc>
        <w:tc>
          <w:tcPr>
            <w:tcW w:w="1890" w:type="dxa"/>
            <w:tcBorders>
              <w:top w:val="single" w:sz="4" w:space="0" w:color="auto"/>
              <w:left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e-mail</w:t>
            </w:r>
          </w:p>
        </w:tc>
        <w:tc>
          <w:tcPr>
            <w:tcW w:w="2079" w:type="dxa"/>
            <w:tcBorders>
              <w:top w:val="single" w:sz="4" w:space="0" w:color="auto"/>
              <w:left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note</w:t>
            </w:r>
          </w:p>
        </w:tc>
      </w:tr>
      <w:tr w:rsidR="006C69EA" w:rsidRPr="00F66C65" w:rsidTr="0082478C">
        <w:trPr>
          <w:cantSplit/>
          <w:trHeight w:val="361"/>
        </w:trPr>
        <w:tc>
          <w:tcPr>
            <w:tcW w:w="2977"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2409"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890" w:type="dxa"/>
            <w:tcBorders>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color w:val="FFFFFF"/>
                <w:sz w:val="22"/>
                <w:szCs w:val="22"/>
              </w:rPr>
            </w:pPr>
          </w:p>
        </w:tc>
        <w:tc>
          <w:tcPr>
            <w:tcW w:w="2079" w:type="dxa"/>
            <w:tcBorders>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color w:val="FFFFFF"/>
                <w:sz w:val="22"/>
                <w:szCs w:val="22"/>
              </w:rPr>
            </w:pPr>
          </w:p>
        </w:tc>
      </w:tr>
    </w:tbl>
    <w:p w:rsidR="006C69EA" w:rsidRPr="00F66C65" w:rsidRDefault="006C69EA" w:rsidP="006C69EA">
      <w:pPr>
        <w:pStyle w:val="legale"/>
        <w:spacing w:line="240" w:lineRule="atLeast"/>
        <w:rPr>
          <w:rFonts w:asciiTheme="minorHAnsi" w:hAnsiTheme="minorHAnsi" w:cs="Arial"/>
          <w:sz w:val="22"/>
          <w:szCs w:val="22"/>
        </w:rPr>
      </w:pPr>
    </w:p>
    <w:p w:rsidR="006C69EA" w:rsidRPr="00F66C65" w:rsidRDefault="00DF3D72" w:rsidP="006C69EA">
      <w:pPr>
        <w:pStyle w:val="legale"/>
        <w:spacing w:line="240" w:lineRule="auto"/>
        <w:rPr>
          <w:rFonts w:asciiTheme="minorHAnsi" w:hAnsiTheme="minorHAnsi" w:cs="Arial"/>
          <w:sz w:val="22"/>
          <w:szCs w:val="22"/>
        </w:rPr>
      </w:pPr>
      <w:r w:rsidRPr="00F66C65">
        <w:rPr>
          <w:rFonts w:asciiTheme="minorHAnsi" w:hAnsiTheme="minorHAnsi" w:cs="Arial"/>
          <w:b/>
          <w:bCs/>
          <w:sz w:val="22"/>
          <w:szCs w:val="22"/>
        </w:rPr>
        <w:t>CANCELLERIA PENALE</w:t>
      </w:r>
      <w:r w:rsidR="006C69EA" w:rsidRPr="00F66C65">
        <w:rPr>
          <w:rFonts w:asciiTheme="minorHAnsi" w:hAnsiTheme="minorHAnsi" w:cs="Arial"/>
          <w:sz w:val="22"/>
          <w:szCs w:val="22"/>
        </w:rPr>
        <w:t xml:space="preserve"> – precis</w:t>
      </w:r>
      <w:r w:rsidRPr="00F66C65">
        <w:rPr>
          <w:rFonts w:asciiTheme="minorHAnsi" w:hAnsiTheme="minorHAnsi" w:cs="Arial"/>
          <w:sz w:val="22"/>
          <w:szCs w:val="22"/>
        </w:rPr>
        <w:t xml:space="preserve">are per ogni soggetto titolare di cariche o qualifiche riportato nel </w:t>
      </w:r>
      <w:proofErr w:type="spellStart"/>
      <w:r w:rsidRPr="00F66C65">
        <w:rPr>
          <w:rFonts w:asciiTheme="minorHAnsi" w:hAnsiTheme="minorHAnsi" w:cs="Arial"/>
          <w:sz w:val="22"/>
          <w:szCs w:val="22"/>
        </w:rPr>
        <w:t>fac</w:t>
      </w:r>
      <w:proofErr w:type="spellEnd"/>
      <w:r w:rsidRPr="00F66C65">
        <w:rPr>
          <w:rFonts w:asciiTheme="minorHAnsi" w:hAnsiTheme="minorHAnsi" w:cs="Arial"/>
          <w:sz w:val="22"/>
          <w:szCs w:val="22"/>
        </w:rPr>
        <w:t xml:space="preserve"> simile modello 3 ai sensi del paragrafo 16.3 del disciplinare di gara</w:t>
      </w:r>
      <w:r w:rsidR="006C69EA" w:rsidRPr="00F66C65">
        <w:rPr>
          <w:rFonts w:asciiTheme="minorHAnsi" w:hAnsiTheme="minorHAnsi" w:cs="Arial"/>
          <w:sz w:val="22"/>
          <w:szCs w:val="22"/>
        </w:rPr>
        <w:t xml:space="preserve"> la </w:t>
      </w:r>
      <w:r w:rsidRPr="00F66C65">
        <w:rPr>
          <w:rFonts w:asciiTheme="minorHAnsi" w:hAnsiTheme="minorHAnsi" w:cs="Arial"/>
          <w:sz w:val="22"/>
          <w:szCs w:val="22"/>
        </w:rPr>
        <w:t xml:space="preserve">cancelleria penale </w:t>
      </w:r>
      <w:proofErr w:type="spellStart"/>
      <w:r w:rsidR="006C69EA" w:rsidRPr="00F66C65">
        <w:rPr>
          <w:rFonts w:asciiTheme="minorHAnsi" w:hAnsiTheme="minorHAnsi" w:cs="Arial"/>
          <w:bCs/>
          <w:sz w:val="22"/>
          <w:szCs w:val="22"/>
        </w:rPr>
        <w:t>locale</w:t>
      </w:r>
      <w:r w:rsidR="006C69EA" w:rsidRPr="00F66C65">
        <w:rPr>
          <w:rFonts w:asciiTheme="minorHAnsi" w:hAnsiTheme="minorHAnsi" w:cs="Arial"/>
          <w:sz w:val="22"/>
          <w:szCs w:val="22"/>
        </w:rPr>
        <w:t>di</w:t>
      </w:r>
      <w:proofErr w:type="spellEnd"/>
      <w:r w:rsidR="006C69EA" w:rsidRPr="00F66C65">
        <w:rPr>
          <w:rFonts w:asciiTheme="minorHAnsi" w:hAnsiTheme="minorHAnsi" w:cs="Arial"/>
          <w:sz w:val="22"/>
          <w:szCs w:val="22"/>
        </w:rPr>
        <w:t xml:space="preserve"> competenza in relazione alla residenza dei soggetti.</w:t>
      </w:r>
    </w:p>
    <w:p w:rsidR="006C69EA" w:rsidRPr="00F66C65" w:rsidRDefault="006C69EA" w:rsidP="006C69EA">
      <w:pPr>
        <w:pStyle w:val="legale"/>
        <w:spacing w:line="240" w:lineRule="auto"/>
        <w:rPr>
          <w:rFonts w:asciiTheme="minorHAnsi" w:hAnsiTheme="minorHAnsi" w:cs="Arial"/>
          <w:sz w:val="22"/>
          <w:szCs w:val="22"/>
        </w:rPr>
      </w:pPr>
    </w:p>
    <w:tbl>
      <w:tblPr>
        <w:tblW w:w="946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16"/>
        <w:gridCol w:w="1980"/>
        <w:gridCol w:w="1620"/>
        <w:gridCol w:w="1478"/>
        <w:gridCol w:w="1356"/>
        <w:gridCol w:w="1512"/>
      </w:tblGrid>
      <w:tr w:rsidR="006C69EA" w:rsidRPr="00F66C65" w:rsidTr="0082478C">
        <w:tc>
          <w:tcPr>
            <w:tcW w:w="1516"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Dichiarante</w:t>
            </w:r>
          </w:p>
        </w:tc>
        <w:tc>
          <w:tcPr>
            <w:tcW w:w="1980"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Procure di competenza Ufficio/Sede</w:t>
            </w:r>
          </w:p>
        </w:tc>
        <w:tc>
          <w:tcPr>
            <w:tcW w:w="1620"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 xml:space="preserve">Indirizzo - </w:t>
            </w:r>
            <w:proofErr w:type="spellStart"/>
            <w:r w:rsidRPr="00F66C65">
              <w:rPr>
                <w:rFonts w:asciiTheme="minorHAnsi" w:hAnsiTheme="minorHAnsi" w:cs="Arial"/>
                <w:b/>
                <w:bCs/>
                <w:sz w:val="22"/>
                <w:szCs w:val="22"/>
              </w:rPr>
              <w:t>cap</w:t>
            </w:r>
            <w:proofErr w:type="spellEnd"/>
            <w:r w:rsidRPr="00F66C65">
              <w:rPr>
                <w:rFonts w:asciiTheme="minorHAnsi" w:hAnsiTheme="minorHAnsi" w:cs="Arial"/>
                <w:b/>
                <w:bCs/>
                <w:sz w:val="22"/>
                <w:szCs w:val="22"/>
              </w:rPr>
              <w:t xml:space="preserve"> -città</w:t>
            </w:r>
          </w:p>
        </w:tc>
        <w:tc>
          <w:tcPr>
            <w:tcW w:w="1478"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e-mail</w:t>
            </w:r>
          </w:p>
        </w:tc>
        <w:tc>
          <w:tcPr>
            <w:tcW w:w="1356"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cs="Arial"/>
                <w:b/>
                <w:bCs/>
                <w:sz w:val="22"/>
                <w:szCs w:val="22"/>
              </w:rPr>
            </w:pPr>
            <w:r w:rsidRPr="00F66C65">
              <w:rPr>
                <w:rFonts w:asciiTheme="minorHAnsi" w:hAnsiTheme="minorHAnsi" w:cs="Arial"/>
                <w:b/>
                <w:bCs/>
                <w:sz w:val="22"/>
                <w:szCs w:val="22"/>
              </w:rPr>
              <w:t xml:space="preserve">Telefono </w:t>
            </w:r>
          </w:p>
        </w:tc>
        <w:tc>
          <w:tcPr>
            <w:tcW w:w="1512"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rPr>
                <w:rFonts w:asciiTheme="minorHAnsi" w:hAnsiTheme="minorHAnsi" w:cs="Arial"/>
                <w:b/>
                <w:bCs/>
                <w:sz w:val="22"/>
                <w:szCs w:val="22"/>
              </w:rPr>
            </w:pPr>
            <w:r w:rsidRPr="00F66C65">
              <w:rPr>
                <w:rFonts w:asciiTheme="minorHAnsi" w:hAnsiTheme="minorHAnsi" w:cs="Arial"/>
                <w:b/>
                <w:bCs/>
                <w:sz w:val="22"/>
                <w:szCs w:val="22"/>
              </w:rPr>
              <w:t xml:space="preserve"> fax</w:t>
            </w:r>
          </w:p>
        </w:tc>
      </w:tr>
      <w:tr w:rsidR="006C69EA" w:rsidRPr="00F66C65" w:rsidTr="0082478C">
        <w:trPr>
          <w:trHeight w:val="361"/>
        </w:trPr>
        <w:tc>
          <w:tcPr>
            <w:tcW w:w="1516"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980"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pStyle w:val="legale"/>
              <w:tabs>
                <w:tab w:val="left" w:pos="993"/>
              </w:tabs>
              <w:spacing w:line="240" w:lineRule="auto"/>
              <w:rPr>
                <w:rFonts w:asciiTheme="minorHAnsi" w:hAnsiTheme="minorHAnsi" w:cs="Arial"/>
                <w:sz w:val="22"/>
                <w:szCs w:val="22"/>
              </w:rPr>
            </w:pPr>
          </w:p>
        </w:tc>
        <w:tc>
          <w:tcPr>
            <w:tcW w:w="1620"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478"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356"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512"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r>
      <w:tr w:rsidR="006C69EA" w:rsidRPr="00F66C65" w:rsidTr="0082478C">
        <w:trPr>
          <w:trHeight w:val="361"/>
        </w:trPr>
        <w:tc>
          <w:tcPr>
            <w:tcW w:w="1516"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980"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620"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478"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356"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512"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r>
      <w:tr w:rsidR="006C69EA" w:rsidRPr="00F66C65" w:rsidTr="0082478C">
        <w:trPr>
          <w:trHeight w:val="361"/>
        </w:trPr>
        <w:tc>
          <w:tcPr>
            <w:tcW w:w="1516"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980"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620"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478"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356"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c>
          <w:tcPr>
            <w:tcW w:w="1512"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s="Arial"/>
                <w:sz w:val="22"/>
                <w:szCs w:val="22"/>
              </w:rPr>
            </w:pPr>
          </w:p>
        </w:tc>
      </w:tr>
    </w:tbl>
    <w:p w:rsidR="006C69EA" w:rsidRPr="00F66C65" w:rsidRDefault="006C69EA" w:rsidP="006C69EA">
      <w:pPr>
        <w:tabs>
          <w:tab w:val="num" w:pos="2340"/>
        </w:tabs>
        <w:ind w:left="284"/>
        <w:jc w:val="both"/>
        <w:rPr>
          <w:rFonts w:asciiTheme="minorHAnsi" w:hAnsiTheme="minorHAnsi" w:cs="Arial"/>
          <w:sz w:val="22"/>
          <w:szCs w:val="22"/>
        </w:rPr>
      </w:pPr>
    </w:p>
    <w:p w:rsidR="006C69EA" w:rsidRPr="00F66C65" w:rsidRDefault="006C69EA" w:rsidP="006C69EA">
      <w:pPr>
        <w:jc w:val="both"/>
        <w:rPr>
          <w:rFonts w:asciiTheme="minorHAnsi" w:hAnsiTheme="minorHAnsi" w:cs="Arial"/>
          <w:sz w:val="22"/>
          <w:szCs w:val="22"/>
        </w:rPr>
      </w:pPr>
      <w:r w:rsidRPr="00F66C65">
        <w:rPr>
          <w:rFonts w:asciiTheme="minorHAnsi" w:hAnsiTheme="minorHAnsi" w:cs="Arial"/>
          <w:sz w:val="22"/>
          <w:szCs w:val="22"/>
        </w:rPr>
        <w:tab/>
      </w:r>
      <w:r w:rsidRPr="00F66C65">
        <w:rPr>
          <w:rFonts w:asciiTheme="minorHAnsi" w:hAnsiTheme="minorHAnsi" w:cs="Arial"/>
          <w:sz w:val="22"/>
          <w:szCs w:val="22"/>
        </w:rPr>
        <w:tab/>
      </w:r>
      <w:r w:rsidRPr="00F66C65">
        <w:rPr>
          <w:rFonts w:asciiTheme="minorHAnsi" w:hAnsiTheme="minorHAnsi" w:cs="Arial"/>
          <w:sz w:val="22"/>
          <w:szCs w:val="22"/>
        </w:rPr>
        <w:tab/>
      </w:r>
      <w:r w:rsidRPr="00F66C65">
        <w:rPr>
          <w:rFonts w:asciiTheme="minorHAnsi" w:hAnsiTheme="minorHAnsi" w:cs="Arial"/>
          <w:sz w:val="22"/>
          <w:szCs w:val="22"/>
        </w:rPr>
        <w:tab/>
      </w:r>
      <w:r w:rsidRPr="00F66C65">
        <w:rPr>
          <w:rFonts w:asciiTheme="minorHAnsi" w:hAnsiTheme="minorHAnsi" w:cs="Arial"/>
          <w:sz w:val="22"/>
          <w:szCs w:val="22"/>
        </w:rPr>
        <w:tab/>
      </w:r>
      <w:r w:rsidRPr="00F66C65">
        <w:rPr>
          <w:rFonts w:asciiTheme="minorHAnsi" w:hAnsiTheme="minorHAnsi" w:cs="Arial"/>
          <w:sz w:val="22"/>
          <w:szCs w:val="22"/>
        </w:rPr>
        <w:tab/>
      </w:r>
      <w:r w:rsidRPr="00F66C65">
        <w:rPr>
          <w:rFonts w:asciiTheme="minorHAnsi" w:hAnsiTheme="minorHAnsi" w:cs="Arial"/>
          <w:sz w:val="22"/>
          <w:szCs w:val="22"/>
        </w:rPr>
        <w:tab/>
      </w:r>
      <w:r w:rsidRPr="00F66C65">
        <w:rPr>
          <w:rFonts w:asciiTheme="minorHAnsi" w:hAnsiTheme="minorHAnsi" w:cs="Arial"/>
          <w:sz w:val="22"/>
          <w:szCs w:val="22"/>
        </w:rPr>
        <w:tab/>
      </w:r>
      <w:r w:rsidRPr="00F66C65">
        <w:rPr>
          <w:rFonts w:asciiTheme="minorHAnsi" w:hAnsiTheme="minorHAnsi" w:cs="Arial"/>
          <w:sz w:val="22"/>
          <w:szCs w:val="22"/>
        </w:rPr>
        <w:tab/>
      </w:r>
    </w:p>
    <w:p w:rsidR="006C69EA" w:rsidRPr="00F66C65" w:rsidRDefault="006C69EA" w:rsidP="006C69EA">
      <w:pPr>
        <w:tabs>
          <w:tab w:val="left" w:pos="1843"/>
          <w:tab w:val="left" w:pos="6237"/>
          <w:tab w:val="left" w:pos="7797"/>
        </w:tabs>
        <w:rPr>
          <w:rFonts w:asciiTheme="minorHAnsi" w:hAnsiTheme="minorHAnsi"/>
          <w:b/>
          <w:bCs/>
          <w:sz w:val="22"/>
          <w:szCs w:val="22"/>
        </w:rPr>
      </w:pPr>
      <w:r w:rsidRPr="00F66C65">
        <w:rPr>
          <w:rFonts w:asciiTheme="minorHAnsi" w:hAnsiTheme="minorHAnsi"/>
          <w:b/>
          <w:bCs/>
          <w:sz w:val="22"/>
          <w:szCs w:val="22"/>
        </w:rPr>
        <w:t>Direzione provinciale del lavoro – CLES (Comitati per il Lavoro e l’Emersione del Sommerso)</w:t>
      </w:r>
    </w:p>
    <w:p w:rsidR="006C69EA" w:rsidRPr="00F66C65" w:rsidRDefault="006C69EA" w:rsidP="006C69EA">
      <w:pPr>
        <w:tabs>
          <w:tab w:val="left" w:pos="1843"/>
          <w:tab w:val="left" w:pos="6237"/>
          <w:tab w:val="left" w:pos="7797"/>
        </w:tabs>
        <w:rPr>
          <w:rFonts w:asciiTheme="minorHAnsi" w:hAnsiTheme="minorHAnsi"/>
          <w:b/>
          <w:bCs/>
          <w:sz w:val="22"/>
          <w:szCs w:val="22"/>
        </w:rPr>
      </w:pP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2409"/>
        <w:gridCol w:w="1418"/>
        <w:gridCol w:w="2551"/>
      </w:tblGrid>
      <w:tr w:rsidR="006C69EA" w:rsidRPr="00F66C65" w:rsidTr="0082478C">
        <w:tc>
          <w:tcPr>
            <w:tcW w:w="2977"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b/>
                <w:bCs/>
                <w:sz w:val="22"/>
                <w:szCs w:val="22"/>
              </w:rPr>
            </w:pPr>
            <w:r w:rsidRPr="00F66C65">
              <w:rPr>
                <w:rFonts w:asciiTheme="minorHAnsi" w:hAnsiTheme="minorHAnsi"/>
                <w:b/>
                <w:bCs/>
                <w:sz w:val="22"/>
                <w:szCs w:val="22"/>
              </w:rPr>
              <w:t>Ufficio/Sede</w:t>
            </w:r>
          </w:p>
        </w:tc>
        <w:tc>
          <w:tcPr>
            <w:tcW w:w="2409"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b/>
                <w:bCs/>
                <w:sz w:val="22"/>
                <w:szCs w:val="22"/>
              </w:rPr>
            </w:pPr>
            <w:r w:rsidRPr="00F66C65">
              <w:rPr>
                <w:rFonts w:asciiTheme="minorHAnsi" w:hAnsiTheme="minorHAnsi"/>
                <w:b/>
                <w:bCs/>
                <w:sz w:val="22"/>
                <w:szCs w:val="22"/>
              </w:rPr>
              <w:t>indirizzo</w:t>
            </w:r>
          </w:p>
        </w:tc>
        <w:tc>
          <w:tcPr>
            <w:tcW w:w="1418"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b/>
                <w:bCs/>
                <w:sz w:val="22"/>
                <w:szCs w:val="22"/>
              </w:rPr>
            </w:pPr>
            <w:r w:rsidRPr="00F66C65">
              <w:rPr>
                <w:rFonts w:asciiTheme="minorHAnsi" w:hAnsiTheme="minorHAnsi"/>
                <w:b/>
                <w:bCs/>
                <w:sz w:val="22"/>
                <w:szCs w:val="22"/>
              </w:rPr>
              <w:t>CAP</w:t>
            </w:r>
          </w:p>
        </w:tc>
        <w:tc>
          <w:tcPr>
            <w:tcW w:w="2551"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b/>
                <w:bCs/>
                <w:sz w:val="22"/>
                <w:szCs w:val="22"/>
              </w:rPr>
            </w:pPr>
            <w:r w:rsidRPr="00F66C65">
              <w:rPr>
                <w:rFonts w:asciiTheme="minorHAnsi" w:hAnsiTheme="minorHAnsi"/>
                <w:b/>
                <w:bCs/>
                <w:sz w:val="22"/>
                <w:szCs w:val="22"/>
              </w:rPr>
              <w:t xml:space="preserve">Città </w:t>
            </w:r>
          </w:p>
        </w:tc>
      </w:tr>
      <w:tr w:rsidR="006C69EA" w:rsidRPr="00F66C65" w:rsidTr="0082478C">
        <w:trPr>
          <w:trHeight w:val="361"/>
        </w:trPr>
        <w:tc>
          <w:tcPr>
            <w:tcW w:w="2977"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sz w:val="22"/>
                <w:szCs w:val="22"/>
              </w:rPr>
            </w:pPr>
          </w:p>
        </w:tc>
        <w:tc>
          <w:tcPr>
            <w:tcW w:w="2409"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sz w:val="22"/>
                <w:szCs w:val="22"/>
              </w:rPr>
            </w:pPr>
          </w:p>
        </w:tc>
        <w:tc>
          <w:tcPr>
            <w:tcW w:w="1418"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sz w:val="22"/>
                <w:szCs w:val="22"/>
              </w:rPr>
            </w:pPr>
          </w:p>
        </w:tc>
        <w:tc>
          <w:tcPr>
            <w:tcW w:w="2551"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sz w:val="22"/>
                <w:szCs w:val="22"/>
              </w:rPr>
            </w:pPr>
          </w:p>
        </w:tc>
      </w:tr>
      <w:tr w:rsidR="006C69EA" w:rsidRPr="00F66C65" w:rsidTr="0082478C">
        <w:tc>
          <w:tcPr>
            <w:tcW w:w="2977"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b/>
                <w:bCs/>
                <w:sz w:val="22"/>
                <w:szCs w:val="22"/>
              </w:rPr>
            </w:pPr>
            <w:r w:rsidRPr="00F66C65">
              <w:rPr>
                <w:rFonts w:asciiTheme="minorHAnsi" w:hAnsiTheme="minorHAnsi"/>
                <w:b/>
                <w:bCs/>
                <w:sz w:val="22"/>
                <w:szCs w:val="22"/>
              </w:rPr>
              <w:t>Fax</w:t>
            </w:r>
          </w:p>
        </w:tc>
        <w:tc>
          <w:tcPr>
            <w:tcW w:w="2409"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b/>
                <w:bCs/>
                <w:sz w:val="22"/>
                <w:szCs w:val="22"/>
              </w:rPr>
            </w:pPr>
            <w:r w:rsidRPr="00F66C65">
              <w:rPr>
                <w:rFonts w:asciiTheme="minorHAnsi" w:hAnsiTheme="minorHAnsi"/>
                <w:b/>
                <w:bCs/>
                <w:sz w:val="22"/>
                <w:szCs w:val="22"/>
              </w:rPr>
              <w:t>Tel.</w:t>
            </w:r>
          </w:p>
        </w:tc>
        <w:tc>
          <w:tcPr>
            <w:tcW w:w="3969" w:type="dxa"/>
            <w:gridSpan w:val="2"/>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b/>
                <w:bCs/>
                <w:sz w:val="22"/>
                <w:szCs w:val="22"/>
              </w:rPr>
            </w:pPr>
            <w:r w:rsidRPr="00F66C65">
              <w:rPr>
                <w:rFonts w:asciiTheme="minorHAnsi" w:hAnsiTheme="minorHAnsi"/>
                <w:b/>
                <w:bCs/>
                <w:sz w:val="22"/>
                <w:szCs w:val="22"/>
              </w:rPr>
              <w:t>NOTE</w:t>
            </w:r>
          </w:p>
        </w:tc>
      </w:tr>
      <w:tr w:rsidR="006C69EA" w:rsidRPr="00F66C65" w:rsidTr="0082478C">
        <w:trPr>
          <w:trHeight w:val="361"/>
        </w:trPr>
        <w:tc>
          <w:tcPr>
            <w:tcW w:w="2977"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sz w:val="22"/>
                <w:szCs w:val="22"/>
              </w:rPr>
            </w:pPr>
          </w:p>
        </w:tc>
        <w:tc>
          <w:tcPr>
            <w:tcW w:w="2409"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sz w:val="22"/>
                <w:szCs w:val="22"/>
              </w:rPr>
            </w:pPr>
          </w:p>
        </w:tc>
        <w:tc>
          <w:tcPr>
            <w:tcW w:w="3969" w:type="dxa"/>
            <w:gridSpan w:val="2"/>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color w:val="FFFFFF"/>
                <w:sz w:val="22"/>
                <w:szCs w:val="22"/>
              </w:rPr>
            </w:pPr>
          </w:p>
        </w:tc>
      </w:tr>
    </w:tbl>
    <w:p w:rsidR="006C69EA" w:rsidRPr="00F66C65" w:rsidRDefault="006C69EA" w:rsidP="006C69EA">
      <w:pPr>
        <w:ind w:left="5664" w:firstLine="708"/>
        <w:jc w:val="both"/>
        <w:rPr>
          <w:rFonts w:asciiTheme="minorHAnsi" w:hAnsiTheme="minorHAnsi" w:cs="Arial"/>
          <w:sz w:val="22"/>
          <w:szCs w:val="22"/>
        </w:rPr>
      </w:pPr>
    </w:p>
    <w:p w:rsidR="006C69EA" w:rsidRPr="00F66C65" w:rsidRDefault="006C69EA" w:rsidP="006C69EA">
      <w:pPr>
        <w:rPr>
          <w:rFonts w:asciiTheme="minorHAnsi" w:hAnsiTheme="minorHAnsi" w:cs="Arial"/>
          <w:b/>
          <w:sz w:val="22"/>
          <w:szCs w:val="22"/>
        </w:rPr>
      </w:pPr>
      <w:r w:rsidRPr="00F66C65">
        <w:rPr>
          <w:rFonts w:asciiTheme="minorHAnsi" w:hAnsiTheme="minorHAnsi" w:cs="Arial"/>
          <w:b/>
          <w:sz w:val="22"/>
          <w:szCs w:val="22"/>
        </w:rPr>
        <w:t>Centro per l’impiego della Provincia</w:t>
      </w:r>
    </w:p>
    <w:p w:rsidR="006C69EA" w:rsidRPr="00F66C65" w:rsidRDefault="006C69EA" w:rsidP="006C69EA">
      <w:pPr>
        <w:rPr>
          <w:rFonts w:asciiTheme="minorHAnsi" w:hAnsiTheme="minorHAnsi" w:cs="Arial"/>
          <w:b/>
          <w:sz w:val="22"/>
          <w:szCs w:val="22"/>
        </w:rPr>
      </w:pP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2409"/>
        <w:gridCol w:w="1418"/>
        <w:gridCol w:w="2551"/>
      </w:tblGrid>
      <w:tr w:rsidR="006C69EA" w:rsidRPr="00F66C65" w:rsidTr="0082478C">
        <w:tc>
          <w:tcPr>
            <w:tcW w:w="2977"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b/>
                <w:bCs/>
                <w:sz w:val="22"/>
                <w:szCs w:val="22"/>
              </w:rPr>
            </w:pPr>
            <w:r w:rsidRPr="00F66C65">
              <w:rPr>
                <w:rFonts w:asciiTheme="minorHAnsi" w:hAnsiTheme="minorHAnsi"/>
                <w:b/>
                <w:bCs/>
                <w:sz w:val="22"/>
                <w:szCs w:val="22"/>
              </w:rPr>
              <w:t>Ufficio/Sede</w:t>
            </w:r>
          </w:p>
        </w:tc>
        <w:tc>
          <w:tcPr>
            <w:tcW w:w="2409"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b/>
                <w:bCs/>
                <w:sz w:val="22"/>
                <w:szCs w:val="22"/>
              </w:rPr>
            </w:pPr>
            <w:r w:rsidRPr="00F66C65">
              <w:rPr>
                <w:rFonts w:asciiTheme="minorHAnsi" w:hAnsiTheme="minorHAnsi"/>
                <w:b/>
                <w:bCs/>
                <w:sz w:val="22"/>
                <w:szCs w:val="22"/>
              </w:rPr>
              <w:t>indirizzo</w:t>
            </w:r>
          </w:p>
        </w:tc>
        <w:tc>
          <w:tcPr>
            <w:tcW w:w="1418"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b/>
                <w:bCs/>
                <w:sz w:val="22"/>
                <w:szCs w:val="22"/>
              </w:rPr>
            </w:pPr>
            <w:r w:rsidRPr="00F66C65">
              <w:rPr>
                <w:rFonts w:asciiTheme="minorHAnsi" w:hAnsiTheme="minorHAnsi"/>
                <w:b/>
                <w:bCs/>
                <w:sz w:val="22"/>
                <w:szCs w:val="22"/>
              </w:rPr>
              <w:t>CAP</w:t>
            </w:r>
          </w:p>
        </w:tc>
        <w:tc>
          <w:tcPr>
            <w:tcW w:w="2551"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b/>
                <w:bCs/>
                <w:sz w:val="22"/>
                <w:szCs w:val="22"/>
              </w:rPr>
            </w:pPr>
            <w:r w:rsidRPr="00F66C65">
              <w:rPr>
                <w:rFonts w:asciiTheme="minorHAnsi" w:hAnsiTheme="minorHAnsi"/>
                <w:b/>
                <w:bCs/>
                <w:sz w:val="22"/>
                <w:szCs w:val="22"/>
              </w:rPr>
              <w:t xml:space="preserve">Città </w:t>
            </w:r>
          </w:p>
        </w:tc>
      </w:tr>
      <w:tr w:rsidR="006C69EA" w:rsidRPr="00F66C65" w:rsidTr="0082478C">
        <w:trPr>
          <w:trHeight w:val="361"/>
        </w:trPr>
        <w:tc>
          <w:tcPr>
            <w:tcW w:w="2977"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sz w:val="22"/>
                <w:szCs w:val="22"/>
              </w:rPr>
            </w:pPr>
          </w:p>
        </w:tc>
        <w:tc>
          <w:tcPr>
            <w:tcW w:w="2409"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sz w:val="22"/>
                <w:szCs w:val="22"/>
              </w:rPr>
            </w:pPr>
          </w:p>
        </w:tc>
        <w:tc>
          <w:tcPr>
            <w:tcW w:w="1418"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sz w:val="22"/>
                <w:szCs w:val="22"/>
              </w:rPr>
            </w:pPr>
          </w:p>
        </w:tc>
        <w:tc>
          <w:tcPr>
            <w:tcW w:w="2551" w:type="dxa"/>
            <w:tcBorders>
              <w:top w:val="single" w:sz="4" w:space="0" w:color="auto"/>
              <w:left w:val="single" w:sz="4" w:space="0" w:color="auto"/>
              <w:bottom w:val="single" w:sz="4" w:space="0" w:color="auto"/>
              <w:right w:val="single" w:sz="4" w:space="0" w:color="auto"/>
            </w:tcBorders>
          </w:tcPr>
          <w:p w:rsidR="006C69EA" w:rsidRPr="00F66C65" w:rsidRDefault="006C69EA" w:rsidP="0082478C">
            <w:pPr>
              <w:tabs>
                <w:tab w:val="left" w:pos="993"/>
              </w:tabs>
              <w:jc w:val="both"/>
              <w:rPr>
                <w:rFonts w:asciiTheme="minorHAnsi" w:hAnsiTheme="minorHAnsi"/>
                <w:sz w:val="22"/>
                <w:szCs w:val="22"/>
              </w:rPr>
            </w:pPr>
          </w:p>
        </w:tc>
      </w:tr>
      <w:tr w:rsidR="006C69EA" w:rsidRPr="00F66C65" w:rsidTr="0082478C">
        <w:tc>
          <w:tcPr>
            <w:tcW w:w="2977"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b/>
                <w:bCs/>
                <w:sz w:val="22"/>
                <w:szCs w:val="22"/>
              </w:rPr>
            </w:pPr>
            <w:r w:rsidRPr="00F66C65">
              <w:rPr>
                <w:rFonts w:asciiTheme="minorHAnsi" w:hAnsiTheme="minorHAnsi"/>
                <w:b/>
                <w:bCs/>
                <w:sz w:val="22"/>
                <w:szCs w:val="22"/>
              </w:rPr>
              <w:t>Fax</w:t>
            </w:r>
          </w:p>
        </w:tc>
        <w:tc>
          <w:tcPr>
            <w:tcW w:w="2409" w:type="dxa"/>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b/>
                <w:bCs/>
                <w:sz w:val="22"/>
                <w:szCs w:val="22"/>
              </w:rPr>
            </w:pPr>
            <w:r w:rsidRPr="00F66C65">
              <w:rPr>
                <w:rFonts w:asciiTheme="minorHAnsi" w:hAnsiTheme="minorHAnsi"/>
                <w:b/>
                <w:bCs/>
                <w:sz w:val="22"/>
                <w:szCs w:val="22"/>
              </w:rPr>
              <w:t>Tel.</w:t>
            </w:r>
          </w:p>
        </w:tc>
        <w:tc>
          <w:tcPr>
            <w:tcW w:w="3969" w:type="dxa"/>
            <w:gridSpan w:val="2"/>
            <w:tcBorders>
              <w:top w:val="single" w:sz="4" w:space="0" w:color="auto"/>
              <w:left w:val="single" w:sz="4" w:space="0" w:color="auto"/>
              <w:bottom w:val="single" w:sz="4" w:space="0" w:color="auto"/>
              <w:right w:val="single" w:sz="4" w:space="0" w:color="auto"/>
            </w:tcBorders>
            <w:shd w:val="clear" w:color="auto" w:fill="E0E0E0"/>
          </w:tcPr>
          <w:p w:rsidR="006C69EA" w:rsidRPr="00F66C65" w:rsidRDefault="006C69EA" w:rsidP="0082478C">
            <w:pPr>
              <w:tabs>
                <w:tab w:val="left" w:pos="993"/>
              </w:tabs>
              <w:jc w:val="center"/>
              <w:rPr>
                <w:rFonts w:asciiTheme="minorHAnsi" w:hAnsiTheme="minorHAnsi"/>
                <w:b/>
                <w:bCs/>
                <w:sz w:val="22"/>
                <w:szCs w:val="22"/>
              </w:rPr>
            </w:pPr>
            <w:r w:rsidRPr="00F66C65">
              <w:rPr>
                <w:rFonts w:asciiTheme="minorHAnsi" w:hAnsiTheme="minorHAnsi"/>
                <w:b/>
                <w:bCs/>
                <w:sz w:val="22"/>
                <w:szCs w:val="22"/>
              </w:rPr>
              <w:t>NOTE</w:t>
            </w:r>
          </w:p>
        </w:tc>
      </w:tr>
    </w:tbl>
    <w:p w:rsidR="006C69EA" w:rsidRPr="00F66C65" w:rsidRDefault="006C69EA" w:rsidP="006C69EA">
      <w:pPr>
        <w:rPr>
          <w:rFonts w:asciiTheme="minorHAnsi" w:hAnsiTheme="minorHAnsi"/>
          <w:b/>
          <w:sz w:val="22"/>
          <w:szCs w:val="22"/>
        </w:rPr>
      </w:pPr>
    </w:p>
    <w:p w:rsidR="006C69EA" w:rsidRPr="00F66C65" w:rsidRDefault="006C69EA" w:rsidP="006C69EA">
      <w:pPr>
        <w:rPr>
          <w:rFonts w:asciiTheme="minorHAnsi" w:hAnsiTheme="minorHAnsi"/>
          <w:sz w:val="22"/>
          <w:szCs w:val="22"/>
        </w:rPr>
      </w:pPr>
      <w:r w:rsidRPr="00F66C65">
        <w:rPr>
          <w:rFonts w:asciiTheme="minorHAnsi" w:hAnsiTheme="minorHAnsi"/>
          <w:b/>
          <w:sz w:val="22"/>
          <w:szCs w:val="22"/>
        </w:rPr>
        <w:t>INPS</w:t>
      </w:r>
      <w:r w:rsidRPr="00F66C65">
        <w:rPr>
          <w:rFonts w:asciiTheme="minorHAnsi" w:hAnsiTheme="minorHAnsi"/>
          <w:sz w:val="22"/>
          <w:szCs w:val="22"/>
        </w:rPr>
        <w:t xml:space="preserve">  sede di……………………………………………………………………………………….</w:t>
      </w:r>
    </w:p>
    <w:p w:rsidR="006C69EA" w:rsidRPr="00F66C65" w:rsidRDefault="006C69EA" w:rsidP="006C69EA">
      <w:pPr>
        <w:numPr>
          <w:ilvl w:val="0"/>
          <w:numId w:val="22"/>
        </w:numPr>
        <w:suppressAutoHyphens w:val="0"/>
        <w:rPr>
          <w:rFonts w:asciiTheme="minorHAnsi" w:hAnsiTheme="minorHAnsi"/>
          <w:b/>
          <w:bCs/>
          <w:color w:val="000000"/>
          <w:sz w:val="22"/>
          <w:szCs w:val="22"/>
        </w:rPr>
      </w:pPr>
      <w:r w:rsidRPr="00F66C65">
        <w:rPr>
          <w:rFonts w:asciiTheme="minorHAnsi" w:hAnsiTheme="minorHAnsi"/>
          <w:b/>
          <w:bCs/>
          <w:color w:val="000000"/>
          <w:sz w:val="22"/>
          <w:szCs w:val="22"/>
        </w:rPr>
        <w:t>datore di lavoro</w:t>
      </w:r>
    </w:p>
    <w:p w:rsidR="006C69EA" w:rsidRPr="00F66C65" w:rsidRDefault="006C69EA" w:rsidP="006C69EA">
      <w:pPr>
        <w:ind w:firstLine="708"/>
        <w:rPr>
          <w:rFonts w:asciiTheme="minorHAnsi" w:hAnsiTheme="minorHAnsi"/>
          <w:color w:val="000000"/>
          <w:sz w:val="22"/>
          <w:szCs w:val="22"/>
        </w:rPr>
      </w:pPr>
      <w:r w:rsidRPr="00F66C65">
        <w:rPr>
          <w:rFonts w:asciiTheme="minorHAnsi" w:hAnsiTheme="minorHAnsi"/>
          <w:color w:val="000000"/>
          <w:sz w:val="22"/>
          <w:szCs w:val="22"/>
        </w:rPr>
        <w:t>Matricola aziendale numero….………...…………………………………………………..</w:t>
      </w:r>
    </w:p>
    <w:p w:rsidR="006C69EA" w:rsidRPr="00F66C65" w:rsidRDefault="006C69EA" w:rsidP="006C69EA">
      <w:pPr>
        <w:ind w:firstLine="708"/>
        <w:rPr>
          <w:rFonts w:asciiTheme="minorHAnsi" w:hAnsiTheme="minorHAnsi"/>
          <w:color w:val="000000"/>
          <w:sz w:val="22"/>
          <w:szCs w:val="22"/>
        </w:rPr>
      </w:pPr>
      <w:r w:rsidRPr="00F66C65">
        <w:rPr>
          <w:rFonts w:asciiTheme="minorHAnsi" w:hAnsiTheme="minorHAnsi"/>
          <w:color w:val="000000"/>
          <w:sz w:val="22"/>
          <w:szCs w:val="22"/>
        </w:rPr>
        <w:t>Numero dipendenti………………………………………………………………………….</w:t>
      </w:r>
    </w:p>
    <w:p w:rsidR="006C69EA" w:rsidRPr="00F66C65" w:rsidRDefault="006C69EA" w:rsidP="006C69EA">
      <w:pPr>
        <w:ind w:firstLine="708"/>
        <w:rPr>
          <w:rFonts w:asciiTheme="minorHAnsi" w:hAnsiTheme="minorHAnsi"/>
          <w:color w:val="000000"/>
          <w:sz w:val="22"/>
          <w:szCs w:val="22"/>
        </w:rPr>
      </w:pPr>
      <w:r w:rsidRPr="00F66C65">
        <w:rPr>
          <w:rFonts w:asciiTheme="minorHAnsi" w:hAnsiTheme="minorHAnsi"/>
          <w:color w:val="000000"/>
          <w:sz w:val="22"/>
          <w:szCs w:val="22"/>
        </w:rPr>
        <w:t>CCNL applicato……………………………………………………………………………..</w:t>
      </w:r>
    </w:p>
    <w:p w:rsidR="006C69EA" w:rsidRPr="00F66C65" w:rsidRDefault="006C69EA" w:rsidP="006C69EA">
      <w:pPr>
        <w:numPr>
          <w:ilvl w:val="0"/>
          <w:numId w:val="22"/>
        </w:numPr>
        <w:tabs>
          <w:tab w:val="left" w:pos="709"/>
          <w:tab w:val="left" w:pos="6237"/>
          <w:tab w:val="left" w:pos="7797"/>
        </w:tabs>
        <w:suppressAutoHyphens w:val="0"/>
        <w:jc w:val="both"/>
        <w:rPr>
          <w:rFonts w:asciiTheme="minorHAnsi" w:hAnsiTheme="minorHAnsi"/>
          <w:color w:val="000000"/>
          <w:sz w:val="22"/>
          <w:szCs w:val="22"/>
        </w:rPr>
      </w:pPr>
      <w:r w:rsidRPr="00F66C65">
        <w:rPr>
          <w:rFonts w:asciiTheme="minorHAnsi" w:hAnsiTheme="minorHAnsi"/>
          <w:b/>
          <w:bCs/>
          <w:color w:val="000000"/>
          <w:sz w:val="22"/>
          <w:szCs w:val="22"/>
        </w:rPr>
        <w:t xml:space="preserve">lavoratore autonomo  </w:t>
      </w:r>
      <w:r w:rsidRPr="00F66C65">
        <w:rPr>
          <w:rFonts w:asciiTheme="minorHAnsi" w:hAnsiTheme="minorHAnsi"/>
          <w:color w:val="000000"/>
          <w:sz w:val="22"/>
          <w:szCs w:val="22"/>
        </w:rPr>
        <w:t>- P.C.I. (Posizione Contributiva Individuale) numero ………………………………………………………………………………………</w:t>
      </w:r>
    </w:p>
    <w:p w:rsidR="006C69EA" w:rsidRPr="00F66C65" w:rsidRDefault="006C69EA" w:rsidP="006C69EA">
      <w:pPr>
        <w:numPr>
          <w:ilvl w:val="0"/>
          <w:numId w:val="22"/>
        </w:numPr>
        <w:tabs>
          <w:tab w:val="left" w:pos="709"/>
          <w:tab w:val="left" w:pos="6237"/>
          <w:tab w:val="left" w:pos="7797"/>
        </w:tabs>
        <w:suppressAutoHyphens w:val="0"/>
        <w:jc w:val="both"/>
        <w:rPr>
          <w:rFonts w:asciiTheme="minorHAnsi" w:hAnsiTheme="minorHAnsi"/>
          <w:color w:val="000000"/>
          <w:sz w:val="22"/>
          <w:szCs w:val="22"/>
        </w:rPr>
      </w:pPr>
      <w:r w:rsidRPr="00F66C65">
        <w:rPr>
          <w:rFonts w:asciiTheme="minorHAnsi" w:hAnsiTheme="minorHAnsi"/>
          <w:b/>
          <w:bCs/>
          <w:color w:val="000000"/>
          <w:sz w:val="22"/>
          <w:szCs w:val="22"/>
        </w:rPr>
        <w:t xml:space="preserve">gestione separata </w:t>
      </w:r>
    </w:p>
    <w:p w:rsidR="006C69EA" w:rsidRPr="00F66C65" w:rsidRDefault="006C69EA" w:rsidP="006C69EA">
      <w:pPr>
        <w:numPr>
          <w:ilvl w:val="2"/>
          <w:numId w:val="23"/>
        </w:numPr>
        <w:tabs>
          <w:tab w:val="left" w:pos="-993"/>
        </w:tabs>
        <w:suppressAutoHyphens w:val="0"/>
        <w:ind w:left="1134" w:hanging="141"/>
        <w:jc w:val="both"/>
        <w:rPr>
          <w:rFonts w:asciiTheme="minorHAnsi" w:hAnsiTheme="minorHAnsi"/>
          <w:color w:val="000000"/>
          <w:sz w:val="22"/>
          <w:szCs w:val="22"/>
        </w:rPr>
      </w:pPr>
      <w:r w:rsidRPr="00F66C65">
        <w:rPr>
          <w:rFonts w:asciiTheme="minorHAnsi" w:hAnsiTheme="minorHAnsi"/>
          <w:color w:val="000000"/>
          <w:sz w:val="22"/>
          <w:szCs w:val="22"/>
        </w:rPr>
        <w:t xml:space="preserve"> committente/associante</w:t>
      </w:r>
    </w:p>
    <w:p w:rsidR="006C69EA" w:rsidRPr="00F66C65" w:rsidRDefault="006C69EA" w:rsidP="006C69EA">
      <w:pPr>
        <w:numPr>
          <w:ilvl w:val="2"/>
          <w:numId w:val="23"/>
        </w:numPr>
        <w:tabs>
          <w:tab w:val="left" w:pos="-993"/>
        </w:tabs>
        <w:suppressAutoHyphens w:val="0"/>
        <w:ind w:left="1134" w:hanging="141"/>
        <w:jc w:val="both"/>
        <w:rPr>
          <w:rFonts w:asciiTheme="minorHAnsi" w:hAnsiTheme="minorHAnsi"/>
          <w:color w:val="000000"/>
          <w:sz w:val="22"/>
          <w:szCs w:val="22"/>
        </w:rPr>
      </w:pPr>
      <w:r w:rsidRPr="00F66C65">
        <w:rPr>
          <w:rFonts w:asciiTheme="minorHAnsi" w:hAnsiTheme="minorHAnsi"/>
          <w:color w:val="000000"/>
          <w:sz w:val="22"/>
          <w:szCs w:val="22"/>
        </w:rPr>
        <w:t xml:space="preserve"> titolare di reddito da lavoro autonomo o arte e professione</w:t>
      </w:r>
    </w:p>
    <w:p w:rsidR="006C69EA" w:rsidRPr="00F66C65" w:rsidRDefault="006C69EA" w:rsidP="006C69EA">
      <w:pPr>
        <w:numPr>
          <w:ilvl w:val="2"/>
          <w:numId w:val="23"/>
        </w:numPr>
        <w:tabs>
          <w:tab w:val="left" w:pos="-993"/>
        </w:tabs>
        <w:suppressAutoHyphens w:val="0"/>
        <w:ind w:left="567" w:hanging="141"/>
        <w:jc w:val="both"/>
        <w:rPr>
          <w:rFonts w:asciiTheme="minorHAnsi" w:hAnsiTheme="minorHAnsi"/>
          <w:b/>
          <w:color w:val="000000"/>
          <w:sz w:val="22"/>
          <w:szCs w:val="22"/>
        </w:rPr>
      </w:pPr>
      <w:r w:rsidRPr="00F66C65">
        <w:rPr>
          <w:rFonts w:asciiTheme="minorHAnsi" w:hAnsiTheme="minorHAnsi"/>
          <w:b/>
          <w:color w:val="000000"/>
          <w:sz w:val="22"/>
          <w:szCs w:val="22"/>
        </w:rPr>
        <w:t>esente da obbligo di iscrizione all’INPS</w:t>
      </w:r>
    </w:p>
    <w:p w:rsidR="006C69EA" w:rsidRPr="00F66C65" w:rsidRDefault="006C69EA" w:rsidP="006C69EA">
      <w:pPr>
        <w:rPr>
          <w:rFonts w:asciiTheme="minorHAnsi" w:hAnsiTheme="minorHAnsi"/>
          <w:b/>
          <w:sz w:val="22"/>
          <w:szCs w:val="22"/>
        </w:rPr>
      </w:pPr>
    </w:p>
    <w:p w:rsidR="006C69EA" w:rsidRPr="00F66C65" w:rsidRDefault="006C69EA" w:rsidP="006C69EA">
      <w:pPr>
        <w:rPr>
          <w:rFonts w:asciiTheme="minorHAnsi" w:hAnsiTheme="minorHAnsi"/>
          <w:sz w:val="22"/>
          <w:szCs w:val="22"/>
        </w:rPr>
      </w:pPr>
      <w:r w:rsidRPr="00F66C65">
        <w:rPr>
          <w:rFonts w:asciiTheme="minorHAnsi" w:hAnsiTheme="minorHAnsi"/>
          <w:b/>
          <w:sz w:val="22"/>
          <w:szCs w:val="22"/>
        </w:rPr>
        <w:t>INAIL</w:t>
      </w:r>
      <w:r w:rsidRPr="00F66C65">
        <w:rPr>
          <w:rFonts w:asciiTheme="minorHAnsi" w:hAnsiTheme="minorHAnsi"/>
          <w:sz w:val="22"/>
          <w:szCs w:val="22"/>
        </w:rPr>
        <w:t xml:space="preserve">  sede di……………………………………………………………………………………..</w:t>
      </w:r>
    </w:p>
    <w:p w:rsidR="006C69EA" w:rsidRPr="00F66C65" w:rsidRDefault="006C69EA" w:rsidP="006C69EA">
      <w:pPr>
        <w:numPr>
          <w:ilvl w:val="0"/>
          <w:numId w:val="24"/>
        </w:numPr>
        <w:suppressAutoHyphens w:val="0"/>
        <w:rPr>
          <w:rFonts w:asciiTheme="minorHAnsi" w:hAnsiTheme="minorHAnsi"/>
          <w:sz w:val="22"/>
          <w:szCs w:val="22"/>
        </w:rPr>
      </w:pPr>
      <w:r w:rsidRPr="00F66C65">
        <w:rPr>
          <w:rFonts w:asciiTheme="minorHAnsi" w:hAnsiTheme="minorHAnsi"/>
          <w:sz w:val="22"/>
          <w:szCs w:val="22"/>
        </w:rPr>
        <w:t>Posizione assicurativa  numero……………………………………………………………</w:t>
      </w:r>
    </w:p>
    <w:p w:rsidR="006C69EA" w:rsidRPr="00F66C65" w:rsidRDefault="006C69EA" w:rsidP="006C69EA">
      <w:pPr>
        <w:numPr>
          <w:ilvl w:val="0"/>
          <w:numId w:val="24"/>
        </w:numPr>
        <w:suppressAutoHyphens w:val="0"/>
        <w:rPr>
          <w:rFonts w:asciiTheme="minorHAnsi" w:hAnsiTheme="minorHAnsi"/>
          <w:sz w:val="22"/>
          <w:szCs w:val="22"/>
        </w:rPr>
      </w:pPr>
      <w:r w:rsidRPr="00F66C65">
        <w:rPr>
          <w:rFonts w:asciiTheme="minorHAnsi" w:hAnsiTheme="minorHAnsi"/>
          <w:sz w:val="22"/>
          <w:szCs w:val="22"/>
        </w:rPr>
        <w:t>Esente da obbligo di iscrizione all’INAIL</w:t>
      </w:r>
    </w:p>
    <w:p w:rsidR="006C69EA" w:rsidRPr="00F66C65" w:rsidRDefault="006C69EA" w:rsidP="006C69EA">
      <w:pPr>
        <w:tabs>
          <w:tab w:val="left" w:pos="-993"/>
        </w:tabs>
        <w:ind w:left="720"/>
        <w:jc w:val="both"/>
        <w:rPr>
          <w:rFonts w:asciiTheme="minorHAnsi" w:hAnsiTheme="minorHAnsi" w:cs="Calibri"/>
          <w:b/>
          <w:color w:val="000000"/>
          <w:sz w:val="22"/>
          <w:szCs w:val="22"/>
        </w:rPr>
      </w:pPr>
    </w:p>
    <w:p w:rsidR="006C69EA" w:rsidRPr="00F66C65" w:rsidRDefault="006C69EA" w:rsidP="006C69EA">
      <w:pPr>
        <w:ind w:left="5664" w:firstLine="708"/>
        <w:jc w:val="both"/>
        <w:rPr>
          <w:rFonts w:asciiTheme="minorHAnsi" w:hAnsiTheme="minorHAnsi" w:cs="Arial"/>
          <w:sz w:val="22"/>
          <w:szCs w:val="22"/>
        </w:rPr>
      </w:pPr>
    </w:p>
    <w:p w:rsidR="006C69EA" w:rsidRPr="00F66C65" w:rsidRDefault="006C69EA" w:rsidP="006C69EA">
      <w:pPr>
        <w:ind w:left="5664" w:firstLine="708"/>
        <w:jc w:val="both"/>
        <w:rPr>
          <w:rFonts w:asciiTheme="minorHAnsi" w:hAnsiTheme="minorHAnsi" w:cs="Arial"/>
          <w:sz w:val="22"/>
          <w:szCs w:val="22"/>
        </w:rPr>
      </w:pPr>
    </w:p>
    <w:p w:rsidR="006C69EA" w:rsidRPr="00F66C65" w:rsidRDefault="006C69EA" w:rsidP="006C69EA">
      <w:pPr>
        <w:ind w:left="5664" w:firstLine="708"/>
        <w:jc w:val="both"/>
        <w:rPr>
          <w:rFonts w:asciiTheme="minorHAnsi" w:hAnsiTheme="minorHAnsi" w:cs="Arial"/>
          <w:sz w:val="22"/>
          <w:szCs w:val="22"/>
        </w:rPr>
      </w:pPr>
    </w:p>
    <w:p w:rsidR="006C69EA" w:rsidRPr="00F66C65" w:rsidRDefault="006C69EA" w:rsidP="006C69EA">
      <w:pPr>
        <w:ind w:left="5664" w:firstLine="708"/>
        <w:jc w:val="both"/>
        <w:rPr>
          <w:rFonts w:asciiTheme="minorHAnsi" w:hAnsiTheme="minorHAnsi" w:cs="Arial"/>
          <w:sz w:val="22"/>
          <w:szCs w:val="22"/>
        </w:rPr>
      </w:pPr>
      <w:r w:rsidRPr="00F66C65">
        <w:rPr>
          <w:rFonts w:asciiTheme="minorHAnsi" w:hAnsiTheme="minorHAnsi" w:cs="Arial"/>
          <w:sz w:val="22"/>
          <w:szCs w:val="22"/>
        </w:rPr>
        <w:t>Il  dichiarante</w:t>
      </w:r>
    </w:p>
    <w:p w:rsidR="006C69EA" w:rsidRPr="00F66C65" w:rsidRDefault="006C69EA" w:rsidP="006C69EA">
      <w:pPr>
        <w:jc w:val="both"/>
        <w:rPr>
          <w:rFonts w:asciiTheme="minorHAnsi" w:hAnsiTheme="minorHAnsi" w:cs="Arial"/>
          <w:sz w:val="22"/>
          <w:szCs w:val="22"/>
        </w:rPr>
      </w:pPr>
      <w:r w:rsidRPr="00F66C65">
        <w:rPr>
          <w:rFonts w:asciiTheme="minorHAnsi" w:hAnsiTheme="minorHAnsi" w:cs="Arial"/>
          <w:sz w:val="22"/>
          <w:szCs w:val="22"/>
        </w:rPr>
        <w:tab/>
      </w:r>
      <w:r w:rsidRPr="00F66C65">
        <w:rPr>
          <w:rFonts w:asciiTheme="minorHAnsi" w:hAnsiTheme="minorHAnsi" w:cs="Arial"/>
          <w:sz w:val="22"/>
          <w:szCs w:val="22"/>
        </w:rPr>
        <w:tab/>
      </w:r>
      <w:r w:rsidRPr="00F66C65">
        <w:rPr>
          <w:rFonts w:asciiTheme="minorHAnsi" w:hAnsiTheme="minorHAnsi" w:cs="Arial"/>
          <w:sz w:val="22"/>
          <w:szCs w:val="22"/>
        </w:rPr>
        <w:tab/>
      </w:r>
      <w:r w:rsidRPr="00F66C65">
        <w:rPr>
          <w:rFonts w:asciiTheme="minorHAnsi" w:hAnsiTheme="minorHAnsi" w:cs="Arial"/>
          <w:sz w:val="22"/>
          <w:szCs w:val="22"/>
        </w:rPr>
        <w:tab/>
      </w:r>
      <w:r w:rsidRPr="00F66C65">
        <w:rPr>
          <w:rFonts w:asciiTheme="minorHAnsi" w:hAnsiTheme="minorHAnsi" w:cs="Arial"/>
          <w:sz w:val="22"/>
          <w:szCs w:val="22"/>
        </w:rPr>
        <w:tab/>
      </w:r>
      <w:r w:rsidRPr="00F66C65">
        <w:rPr>
          <w:rFonts w:asciiTheme="minorHAnsi" w:hAnsiTheme="minorHAnsi" w:cs="Arial"/>
          <w:sz w:val="22"/>
          <w:szCs w:val="22"/>
        </w:rPr>
        <w:tab/>
      </w:r>
      <w:r w:rsidRPr="00F66C65">
        <w:rPr>
          <w:rFonts w:asciiTheme="minorHAnsi" w:hAnsiTheme="minorHAnsi" w:cs="Arial"/>
          <w:sz w:val="22"/>
          <w:szCs w:val="22"/>
        </w:rPr>
        <w:tab/>
      </w:r>
      <w:r w:rsidRPr="00F66C65">
        <w:rPr>
          <w:rFonts w:asciiTheme="minorHAnsi" w:hAnsiTheme="minorHAnsi" w:cs="Arial"/>
          <w:sz w:val="22"/>
          <w:szCs w:val="22"/>
        </w:rPr>
        <w:tab/>
        <w:t>_____________________</w:t>
      </w:r>
    </w:p>
    <w:p w:rsidR="006C69EA" w:rsidRPr="00F66C65" w:rsidRDefault="006C69EA" w:rsidP="006568B9">
      <w:pPr>
        <w:tabs>
          <w:tab w:val="left" w:pos="360"/>
        </w:tabs>
        <w:autoSpaceDE w:val="0"/>
        <w:jc w:val="both"/>
        <w:rPr>
          <w:rFonts w:asciiTheme="minorHAnsi" w:hAnsiTheme="minorHAnsi"/>
          <w:sz w:val="22"/>
          <w:szCs w:val="22"/>
        </w:rPr>
      </w:pPr>
    </w:p>
    <w:p w:rsidR="006568B9" w:rsidRPr="00F66C65" w:rsidRDefault="006568B9">
      <w:pPr>
        <w:rPr>
          <w:rFonts w:asciiTheme="minorHAnsi" w:hAnsiTheme="minorHAnsi"/>
          <w:sz w:val="22"/>
          <w:szCs w:val="22"/>
        </w:rPr>
      </w:pPr>
    </w:p>
    <w:sectPr w:rsidR="006568B9" w:rsidRPr="00F66C65" w:rsidSect="00006C32">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4C56" w:rsidRDefault="00684C56" w:rsidP="005D1191">
      <w:r>
        <w:separator/>
      </w:r>
    </w:p>
  </w:endnote>
  <w:endnote w:type="continuationSeparator" w:id="0">
    <w:p w:rsidR="00684C56" w:rsidRDefault="00684C56" w:rsidP="005D1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man">
    <w:altName w:val="Bookman Old Style"/>
    <w:charset w:val="4D"/>
    <w:family w:val="auto"/>
    <w:pitch w:val="variable"/>
    <w:sig w:usb0="00000003" w:usb1="00000000" w:usb2="00000000" w:usb3="00000000" w:csb0="00000001" w:csb1="00000000"/>
  </w:font>
  <w:font w:name="TrebuchetMS">
    <w:altName w:val="Arial Unicode MS"/>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C0B" w:rsidRDefault="005A4F28">
    <w:pPr>
      <w:pStyle w:val="Pidipagina"/>
      <w:jc w:val="center"/>
    </w:pPr>
    <w:r>
      <w:fldChar w:fldCharType="begin"/>
    </w:r>
    <w:r w:rsidR="009F1D9F">
      <w:instrText xml:space="preserve"> PAGE   \* MERGEFORMAT </w:instrText>
    </w:r>
    <w:r>
      <w:fldChar w:fldCharType="separate"/>
    </w:r>
    <w:r w:rsidR="00B23355">
      <w:rPr>
        <w:noProof/>
      </w:rPr>
      <w:t>1</w:t>
    </w:r>
    <w:r>
      <w:rPr>
        <w:noProof/>
      </w:rPr>
      <w:fldChar w:fldCharType="end"/>
    </w:r>
  </w:p>
  <w:p w:rsidR="00250C0B" w:rsidRDefault="00250C0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4C56" w:rsidRDefault="00684C56" w:rsidP="005D1191">
      <w:r>
        <w:separator/>
      </w:r>
    </w:p>
  </w:footnote>
  <w:footnote w:type="continuationSeparator" w:id="0">
    <w:p w:rsidR="00684C56" w:rsidRDefault="00684C56" w:rsidP="005D1191">
      <w:r>
        <w:continuationSeparator/>
      </w:r>
    </w:p>
  </w:footnote>
  <w:footnote w:id="1">
    <w:p w:rsidR="00250C0B" w:rsidRPr="00F66C65" w:rsidRDefault="00250C0B">
      <w:pPr>
        <w:pStyle w:val="Testonotaapidipagina"/>
        <w:rPr>
          <w:rFonts w:asciiTheme="minorHAnsi" w:hAnsiTheme="minorHAnsi"/>
        </w:rPr>
      </w:pPr>
      <w:r w:rsidRPr="00F66C65">
        <w:rPr>
          <w:rStyle w:val="Rimandonotaapidipagina"/>
          <w:rFonts w:asciiTheme="minorHAnsi" w:hAnsiTheme="minorHAnsi"/>
        </w:rPr>
        <w:footnoteRef/>
      </w:r>
      <w:r w:rsidRPr="00F66C65">
        <w:rPr>
          <w:rFonts w:asciiTheme="minorHAnsi" w:hAnsiTheme="minorHAnsi" w:cs="Calibri"/>
        </w:rPr>
        <w:t>la procura allegata ad una delle dichiarazioni sarà considerata valida anche ai fini delle altre dichiarazioni</w:t>
      </w:r>
    </w:p>
  </w:footnote>
  <w:footnote w:id="2">
    <w:p w:rsidR="00250C0B" w:rsidRPr="00F66C65" w:rsidRDefault="00250C0B" w:rsidP="00B12DA3">
      <w:pPr>
        <w:pStyle w:val="Testonotaapidipagina"/>
        <w:rPr>
          <w:rFonts w:asciiTheme="minorHAnsi" w:hAnsiTheme="minorHAnsi"/>
        </w:rPr>
      </w:pPr>
      <w:r w:rsidRPr="00F66C65">
        <w:rPr>
          <w:rStyle w:val="Rimandonotaapidipagina"/>
          <w:rFonts w:asciiTheme="minorHAnsi" w:hAnsiTheme="minorHAnsi"/>
        </w:rPr>
        <w:footnoteRef/>
      </w:r>
      <w:r w:rsidRPr="00F66C65">
        <w:rPr>
          <w:rFonts w:asciiTheme="minorHAnsi" w:hAnsiTheme="minorHAnsi" w:cs="Arial"/>
        </w:rPr>
        <w:t>indicare l’oggetto della procedura cui si riferisce la dichiarazione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rPr>
    </w:lvl>
  </w:abstractNum>
  <w:abstractNum w:abstractNumId="2">
    <w:nsid w:val="00000006"/>
    <w:multiLevelType w:val="singleLevel"/>
    <w:tmpl w:val="00000006"/>
    <w:name w:val="WW8Num6"/>
    <w:lvl w:ilvl="0">
      <w:start w:val="1"/>
      <w:numFmt w:val="bullet"/>
      <w:pStyle w:val="Numeroelenco1"/>
      <w:lvlText w:val=""/>
      <w:lvlJc w:val="left"/>
      <w:pPr>
        <w:tabs>
          <w:tab w:val="num" w:pos="720"/>
        </w:tabs>
        <w:ind w:left="720" w:hanging="360"/>
      </w:pPr>
      <w:rPr>
        <w:rFonts w:ascii="Symbol" w:hAnsi="Symbol"/>
      </w:rPr>
    </w:lvl>
  </w:abstractNum>
  <w:abstractNum w:abstractNumId="3">
    <w:nsid w:val="021A3F1A"/>
    <w:multiLevelType w:val="multilevel"/>
    <w:tmpl w:val="0AD4BAE8"/>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3)"/>
      <w:lvlJc w:val="left"/>
      <w:pPr>
        <w:ind w:left="1355" w:hanging="504"/>
      </w:pPr>
      <w:rPr>
        <w:rFonts w:ascii="Calibri" w:eastAsia="Times New Roman" w:hAnsi="Calibri" w:cs="Arial"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43D36EC"/>
    <w:multiLevelType w:val="hybridMultilevel"/>
    <w:tmpl w:val="A67EAC58"/>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9">
      <w:start w:val="1"/>
      <w:numFmt w:val="lowerLetter"/>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6640A9"/>
    <w:multiLevelType w:val="multilevel"/>
    <w:tmpl w:val="B7B4EB6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684081D"/>
    <w:multiLevelType w:val="hybridMultilevel"/>
    <w:tmpl w:val="E5487A40"/>
    <w:lvl w:ilvl="0" w:tplc="F9024406">
      <w:numFmt w:val="bullet"/>
      <w:lvlText w:val=""/>
      <w:lvlJc w:val="left"/>
      <w:pPr>
        <w:tabs>
          <w:tab w:val="num" w:pos="720"/>
        </w:tabs>
        <w:ind w:left="720" w:hanging="360"/>
      </w:pPr>
      <w:rPr>
        <w:rFonts w:ascii="Symbol" w:hAnsi="Symbol" w:cs="Times New Roman"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D">
      <w:start w:val="1"/>
      <w:numFmt w:val="bullet"/>
      <w:lvlText w:val=""/>
      <w:lvlJc w:val="left"/>
      <w:pPr>
        <w:tabs>
          <w:tab w:val="num" w:pos="1785"/>
        </w:tabs>
        <w:ind w:left="1785" w:hanging="360"/>
      </w:pPr>
      <w:rPr>
        <w:rFonts w:ascii="Wingdings" w:hAnsi="Wingdings" w:cs="Times New Roman" w:hint="default"/>
      </w:rPr>
    </w:lvl>
    <w:lvl w:ilvl="2" w:tplc="04100005" w:tentative="1">
      <w:start w:val="1"/>
      <w:numFmt w:val="bullet"/>
      <w:lvlText w:val=""/>
      <w:lvlJc w:val="left"/>
      <w:pPr>
        <w:tabs>
          <w:tab w:val="num" w:pos="2505"/>
        </w:tabs>
        <w:ind w:left="2505" w:hanging="360"/>
      </w:pPr>
      <w:rPr>
        <w:rFonts w:ascii="Wingdings" w:hAnsi="Wingdings" w:hint="default"/>
      </w:rPr>
    </w:lvl>
    <w:lvl w:ilvl="3" w:tplc="04100001" w:tentative="1">
      <w:start w:val="1"/>
      <w:numFmt w:val="bullet"/>
      <w:lvlText w:val=""/>
      <w:lvlJc w:val="left"/>
      <w:pPr>
        <w:tabs>
          <w:tab w:val="num" w:pos="3225"/>
        </w:tabs>
        <w:ind w:left="3225" w:hanging="360"/>
      </w:pPr>
      <w:rPr>
        <w:rFonts w:ascii="Symbol" w:hAnsi="Symbol" w:hint="default"/>
      </w:rPr>
    </w:lvl>
    <w:lvl w:ilvl="4" w:tplc="04100003" w:tentative="1">
      <w:start w:val="1"/>
      <w:numFmt w:val="bullet"/>
      <w:lvlText w:val="o"/>
      <w:lvlJc w:val="left"/>
      <w:pPr>
        <w:tabs>
          <w:tab w:val="num" w:pos="3945"/>
        </w:tabs>
        <w:ind w:left="3945" w:hanging="360"/>
      </w:pPr>
      <w:rPr>
        <w:rFonts w:ascii="Courier New" w:hAnsi="Courier New" w:hint="default"/>
      </w:rPr>
    </w:lvl>
    <w:lvl w:ilvl="5" w:tplc="04100005" w:tentative="1">
      <w:start w:val="1"/>
      <w:numFmt w:val="bullet"/>
      <w:lvlText w:val=""/>
      <w:lvlJc w:val="left"/>
      <w:pPr>
        <w:tabs>
          <w:tab w:val="num" w:pos="4665"/>
        </w:tabs>
        <w:ind w:left="4665" w:hanging="360"/>
      </w:pPr>
      <w:rPr>
        <w:rFonts w:ascii="Wingdings" w:hAnsi="Wingdings" w:hint="default"/>
      </w:rPr>
    </w:lvl>
    <w:lvl w:ilvl="6" w:tplc="04100001" w:tentative="1">
      <w:start w:val="1"/>
      <w:numFmt w:val="bullet"/>
      <w:lvlText w:val=""/>
      <w:lvlJc w:val="left"/>
      <w:pPr>
        <w:tabs>
          <w:tab w:val="num" w:pos="5385"/>
        </w:tabs>
        <w:ind w:left="5385" w:hanging="360"/>
      </w:pPr>
      <w:rPr>
        <w:rFonts w:ascii="Symbol" w:hAnsi="Symbol" w:hint="default"/>
      </w:rPr>
    </w:lvl>
    <w:lvl w:ilvl="7" w:tplc="04100003" w:tentative="1">
      <w:start w:val="1"/>
      <w:numFmt w:val="bullet"/>
      <w:lvlText w:val="o"/>
      <w:lvlJc w:val="left"/>
      <w:pPr>
        <w:tabs>
          <w:tab w:val="num" w:pos="6105"/>
        </w:tabs>
        <w:ind w:left="6105" w:hanging="360"/>
      </w:pPr>
      <w:rPr>
        <w:rFonts w:ascii="Courier New" w:hAnsi="Courier New" w:hint="default"/>
      </w:rPr>
    </w:lvl>
    <w:lvl w:ilvl="8" w:tplc="04100005" w:tentative="1">
      <w:start w:val="1"/>
      <w:numFmt w:val="bullet"/>
      <w:lvlText w:val=""/>
      <w:lvlJc w:val="left"/>
      <w:pPr>
        <w:tabs>
          <w:tab w:val="num" w:pos="6825"/>
        </w:tabs>
        <w:ind w:left="6825" w:hanging="360"/>
      </w:pPr>
      <w:rPr>
        <w:rFonts w:ascii="Wingdings" w:hAnsi="Wingdings" w:hint="default"/>
      </w:rPr>
    </w:lvl>
  </w:abstractNum>
  <w:abstractNum w:abstractNumId="8">
    <w:nsid w:val="1C6F0C1B"/>
    <w:multiLevelType w:val="multilevel"/>
    <w:tmpl w:val="82F4511C"/>
    <w:lvl w:ilvl="0">
      <w:start w:val="1"/>
      <w:numFmt w:val="decimal"/>
      <w:lvlText w:val="%1."/>
      <w:lvlJc w:val="left"/>
      <w:pPr>
        <w:ind w:left="1778" w:hanging="360"/>
      </w:pPr>
      <w:rPr>
        <w:rFonts w:hint="default"/>
      </w:rPr>
    </w:lvl>
    <w:lvl w:ilvl="1">
      <w:start w:val="1"/>
      <w:numFmt w:val="decimal"/>
      <w:lvlText w:val="%1.%2."/>
      <w:lvlJc w:val="left"/>
      <w:pPr>
        <w:ind w:left="2210" w:hanging="432"/>
      </w:pPr>
      <w:rPr>
        <w:rFonts w:ascii="Calibri" w:hAnsi="Calibri" w:hint="default"/>
        <w:b w:val="0"/>
        <w:i w:val="0"/>
        <w:sz w:val="24"/>
        <w:szCs w:val="24"/>
      </w:rPr>
    </w:lvl>
    <w:lvl w:ilvl="2">
      <w:start w:val="1"/>
      <w:numFmt w:val="decimal"/>
      <w:lvlText w:val="%1.%2.%3."/>
      <w:lvlJc w:val="left"/>
      <w:pPr>
        <w:ind w:left="2206" w:hanging="504"/>
      </w:pPr>
      <w:rPr>
        <w:rFonts w:ascii="Calibri" w:hAnsi="Calibri" w:hint="default"/>
        <w:b w:val="0"/>
        <w:i w:val="0"/>
        <w:strike w:val="0"/>
        <w:sz w:val="24"/>
        <w:szCs w:val="24"/>
      </w:rPr>
    </w:lvl>
    <w:lvl w:ilvl="3">
      <w:start w:val="1"/>
      <w:numFmt w:val="decimal"/>
      <w:lvlText w:val="%1.%2.%3.%4."/>
      <w:lvlJc w:val="left"/>
      <w:pPr>
        <w:ind w:left="2350" w:hanging="648"/>
      </w:pPr>
      <w:rPr>
        <w:rFonts w:hint="default"/>
        <w:b w:val="0"/>
        <w:strike w:val="0"/>
        <w:color w:val="auto"/>
        <w:sz w:val="24"/>
        <w:szCs w:val="24"/>
      </w:rPr>
    </w:lvl>
    <w:lvl w:ilvl="4">
      <w:start w:val="4"/>
      <w:numFmt w:val="lowerLetter"/>
      <w:lvlText w:val="%5)"/>
      <w:lvlJc w:val="left"/>
      <w:pPr>
        <w:ind w:left="3487" w:hanging="792"/>
      </w:pPr>
      <w:rPr>
        <w:rFonts w:hint="default"/>
        <w:b w:val="0"/>
        <w:i w:val="0"/>
      </w:rPr>
    </w:lvl>
    <w:lvl w:ilvl="5">
      <w:start w:val="1"/>
      <w:numFmt w:val="decimal"/>
      <w:lvlText w:val="%1.%2.%3.%4.%5.%6."/>
      <w:lvlJc w:val="left"/>
      <w:pPr>
        <w:ind w:left="4154" w:hanging="936"/>
      </w:pPr>
      <w:rPr>
        <w:rFonts w:hint="default"/>
      </w:rPr>
    </w:lvl>
    <w:lvl w:ilvl="6">
      <w:start w:val="1"/>
      <w:numFmt w:val="decimal"/>
      <w:lvlText w:val="%1.%2.%3.%4.%5.%6.%7."/>
      <w:lvlJc w:val="left"/>
      <w:pPr>
        <w:ind w:left="4658" w:hanging="1080"/>
      </w:pPr>
      <w:rPr>
        <w:rFonts w:hint="default"/>
      </w:rPr>
    </w:lvl>
    <w:lvl w:ilvl="7">
      <w:start w:val="1"/>
      <w:numFmt w:val="decimal"/>
      <w:lvlText w:val="%1.%2.%3.%4.%5.%6.%7.%8."/>
      <w:lvlJc w:val="left"/>
      <w:pPr>
        <w:ind w:left="5162" w:hanging="1224"/>
      </w:pPr>
      <w:rPr>
        <w:rFonts w:hint="default"/>
      </w:rPr>
    </w:lvl>
    <w:lvl w:ilvl="8">
      <w:start w:val="1"/>
      <w:numFmt w:val="decimal"/>
      <w:lvlText w:val="%1.%2.%3.%4.%5.%6.%7.%8.%9."/>
      <w:lvlJc w:val="left"/>
      <w:pPr>
        <w:ind w:left="5738" w:hanging="1440"/>
      </w:pPr>
      <w:rPr>
        <w:rFonts w:hint="default"/>
      </w:rPr>
    </w:lvl>
  </w:abstractNum>
  <w:abstractNum w:abstractNumId="9">
    <w:nsid w:val="24306F57"/>
    <w:multiLevelType w:val="hybridMultilevel"/>
    <w:tmpl w:val="F5B02656"/>
    <w:lvl w:ilvl="0" w:tplc="77B61D00">
      <w:start w:val="2"/>
      <w:numFmt w:val="lowerRoman"/>
      <w:lvlText w:val="%1)"/>
      <w:lvlJc w:val="left"/>
      <w:pPr>
        <w:ind w:left="2700" w:hanging="720"/>
      </w:pPr>
      <w:rPr>
        <w:rFonts w:hint="default"/>
      </w:rPr>
    </w:lvl>
    <w:lvl w:ilvl="1" w:tplc="04100019" w:tentative="1">
      <w:start w:val="1"/>
      <w:numFmt w:val="lowerLetter"/>
      <w:lvlText w:val="%2."/>
      <w:lvlJc w:val="left"/>
      <w:pPr>
        <w:ind w:left="3060" w:hanging="360"/>
      </w:pPr>
    </w:lvl>
    <w:lvl w:ilvl="2" w:tplc="0410001B">
      <w:start w:val="1"/>
      <w:numFmt w:val="lowerRoman"/>
      <w:lvlText w:val="%3."/>
      <w:lvlJc w:val="right"/>
      <w:pPr>
        <w:ind w:left="3780" w:hanging="180"/>
      </w:pPr>
    </w:lvl>
    <w:lvl w:ilvl="3" w:tplc="0410000F" w:tentative="1">
      <w:start w:val="1"/>
      <w:numFmt w:val="decimal"/>
      <w:lvlText w:val="%4."/>
      <w:lvlJc w:val="left"/>
      <w:pPr>
        <w:ind w:left="4500" w:hanging="360"/>
      </w:pPr>
    </w:lvl>
    <w:lvl w:ilvl="4" w:tplc="04100019" w:tentative="1">
      <w:start w:val="1"/>
      <w:numFmt w:val="lowerLetter"/>
      <w:lvlText w:val="%5."/>
      <w:lvlJc w:val="left"/>
      <w:pPr>
        <w:ind w:left="5220" w:hanging="360"/>
      </w:pPr>
    </w:lvl>
    <w:lvl w:ilvl="5" w:tplc="0410001B" w:tentative="1">
      <w:start w:val="1"/>
      <w:numFmt w:val="lowerRoman"/>
      <w:lvlText w:val="%6."/>
      <w:lvlJc w:val="right"/>
      <w:pPr>
        <w:ind w:left="5940" w:hanging="180"/>
      </w:pPr>
    </w:lvl>
    <w:lvl w:ilvl="6" w:tplc="0410000F" w:tentative="1">
      <w:start w:val="1"/>
      <w:numFmt w:val="decimal"/>
      <w:lvlText w:val="%7."/>
      <w:lvlJc w:val="left"/>
      <w:pPr>
        <w:ind w:left="6660" w:hanging="360"/>
      </w:pPr>
    </w:lvl>
    <w:lvl w:ilvl="7" w:tplc="04100019" w:tentative="1">
      <w:start w:val="1"/>
      <w:numFmt w:val="lowerLetter"/>
      <w:lvlText w:val="%8."/>
      <w:lvlJc w:val="left"/>
      <w:pPr>
        <w:ind w:left="7380" w:hanging="360"/>
      </w:pPr>
    </w:lvl>
    <w:lvl w:ilvl="8" w:tplc="0410001B" w:tentative="1">
      <w:start w:val="1"/>
      <w:numFmt w:val="lowerRoman"/>
      <w:lvlText w:val="%9."/>
      <w:lvlJc w:val="right"/>
      <w:pPr>
        <w:ind w:left="8100" w:hanging="180"/>
      </w:pPr>
    </w:lvl>
  </w:abstractNum>
  <w:abstractNum w:abstractNumId="10">
    <w:nsid w:val="27E66D3D"/>
    <w:multiLevelType w:val="multilevel"/>
    <w:tmpl w:val="078263B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i w:val="0"/>
        <w:sz w:val="24"/>
        <w:szCs w:val="24"/>
      </w:rPr>
    </w:lvl>
    <w:lvl w:ilvl="2">
      <w:start w:val="1"/>
      <w:numFmt w:val="decimal"/>
      <w:lvlText w:val="%3)"/>
      <w:lvlJc w:val="left"/>
      <w:pPr>
        <w:ind w:left="1355" w:hanging="504"/>
      </w:pPr>
      <w:rPr>
        <w:rFonts w:ascii="Calibri" w:eastAsia="Times New Roman" w:hAnsi="Calibri" w:cs="Arial" w:hint="default"/>
        <w:b w:val="0"/>
        <w:i w:val="0"/>
        <w: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23F6784"/>
    <w:multiLevelType w:val="multilevel"/>
    <w:tmpl w:val="2BD2768C"/>
    <w:lvl w:ilvl="0">
      <w:start w:val="1"/>
      <w:numFmt w:val="decimal"/>
      <w:lvlText w:val="%1."/>
      <w:lvlJc w:val="left"/>
      <w:pPr>
        <w:ind w:left="1778" w:hanging="360"/>
      </w:pPr>
      <w:rPr>
        <w:rFonts w:hint="default"/>
      </w:rPr>
    </w:lvl>
    <w:lvl w:ilvl="1">
      <w:start w:val="1"/>
      <w:numFmt w:val="decimal"/>
      <w:lvlText w:val="%1.%2."/>
      <w:lvlJc w:val="left"/>
      <w:pPr>
        <w:ind w:left="2210" w:hanging="432"/>
      </w:pPr>
      <w:rPr>
        <w:rFonts w:ascii="Calibri" w:hAnsi="Calibri" w:hint="default"/>
        <w:b w:val="0"/>
        <w:i w:val="0"/>
        <w:sz w:val="24"/>
        <w:szCs w:val="24"/>
      </w:rPr>
    </w:lvl>
    <w:lvl w:ilvl="2">
      <w:start w:val="1"/>
      <w:numFmt w:val="decimal"/>
      <w:lvlText w:val="%1.%2.%3."/>
      <w:lvlJc w:val="left"/>
      <w:pPr>
        <w:ind w:left="2206" w:hanging="504"/>
      </w:pPr>
      <w:rPr>
        <w:rFonts w:ascii="Calibri" w:hAnsi="Calibri" w:hint="default"/>
        <w:b w:val="0"/>
        <w:i w:val="0"/>
        <w:strike w:val="0"/>
        <w:sz w:val="24"/>
        <w:szCs w:val="24"/>
      </w:rPr>
    </w:lvl>
    <w:lvl w:ilvl="3">
      <w:start w:val="1"/>
      <w:numFmt w:val="decimal"/>
      <w:lvlText w:val="%1.%2.%3.%4."/>
      <w:lvlJc w:val="left"/>
      <w:pPr>
        <w:ind w:left="2350" w:hanging="648"/>
      </w:pPr>
      <w:rPr>
        <w:rFonts w:hint="default"/>
        <w:b w:val="0"/>
        <w:strike w:val="0"/>
        <w:color w:val="auto"/>
        <w:sz w:val="24"/>
        <w:szCs w:val="24"/>
      </w:rPr>
    </w:lvl>
    <w:lvl w:ilvl="4">
      <w:start w:val="1"/>
      <w:numFmt w:val="lowerLetter"/>
      <w:lvlText w:val="%5)"/>
      <w:lvlJc w:val="left"/>
      <w:pPr>
        <w:ind w:left="3487" w:hanging="792"/>
      </w:pPr>
      <w:rPr>
        <w:rFonts w:hint="default"/>
        <w:b w:val="0"/>
        <w:i w:val="0"/>
      </w:rPr>
    </w:lvl>
    <w:lvl w:ilvl="5">
      <w:start w:val="1"/>
      <w:numFmt w:val="decimal"/>
      <w:lvlText w:val="%1.%2.%3.%4.%5.%6."/>
      <w:lvlJc w:val="left"/>
      <w:pPr>
        <w:ind w:left="4154" w:hanging="936"/>
      </w:pPr>
      <w:rPr>
        <w:rFonts w:hint="default"/>
      </w:rPr>
    </w:lvl>
    <w:lvl w:ilvl="6">
      <w:start w:val="1"/>
      <w:numFmt w:val="decimal"/>
      <w:lvlText w:val="%1.%2.%3.%4.%5.%6.%7."/>
      <w:lvlJc w:val="left"/>
      <w:pPr>
        <w:ind w:left="4658" w:hanging="1080"/>
      </w:pPr>
      <w:rPr>
        <w:rFonts w:hint="default"/>
      </w:rPr>
    </w:lvl>
    <w:lvl w:ilvl="7">
      <w:start w:val="1"/>
      <w:numFmt w:val="decimal"/>
      <w:lvlText w:val="%1.%2.%3.%4.%5.%6.%7.%8."/>
      <w:lvlJc w:val="left"/>
      <w:pPr>
        <w:ind w:left="5162" w:hanging="1224"/>
      </w:pPr>
      <w:rPr>
        <w:rFonts w:hint="default"/>
      </w:rPr>
    </w:lvl>
    <w:lvl w:ilvl="8">
      <w:start w:val="1"/>
      <w:numFmt w:val="decimal"/>
      <w:lvlText w:val="%1.%2.%3.%4.%5.%6.%7.%8.%9."/>
      <w:lvlJc w:val="left"/>
      <w:pPr>
        <w:ind w:left="5738" w:hanging="1440"/>
      </w:pPr>
      <w:rPr>
        <w:rFonts w:hint="default"/>
      </w:rPr>
    </w:lvl>
  </w:abstractNum>
  <w:abstractNum w:abstractNumId="12">
    <w:nsid w:val="333D5AE1"/>
    <w:multiLevelType w:val="hybridMultilevel"/>
    <w:tmpl w:val="0FC0A93A"/>
    <w:lvl w:ilvl="0" w:tplc="A18015DE">
      <w:start w:val="1"/>
      <w:numFmt w:val="lowerLetter"/>
      <w:lvlText w:val="%1)"/>
      <w:lvlJc w:val="left"/>
      <w:pPr>
        <w:ind w:left="1888" w:hanging="1320"/>
      </w:pPr>
      <w:rPr>
        <w:rFonts w:hint="default"/>
        <w:b w:val="0"/>
        <w:sz w:val="24"/>
        <w:szCs w:val="24"/>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13">
    <w:nsid w:val="3879303D"/>
    <w:multiLevelType w:val="hybridMultilevel"/>
    <w:tmpl w:val="2F4256E2"/>
    <w:lvl w:ilvl="0" w:tplc="C262E202">
      <w:start w:val="3"/>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EA87A63"/>
    <w:multiLevelType w:val="hybridMultilevel"/>
    <w:tmpl w:val="E4F6334C"/>
    <w:lvl w:ilvl="0" w:tplc="04100001">
      <w:start w:val="1"/>
      <w:numFmt w:val="bullet"/>
      <w:lvlText w:val=""/>
      <w:lvlJc w:val="left"/>
      <w:pPr>
        <w:ind w:left="783" w:hanging="360"/>
      </w:pPr>
      <w:rPr>
        <w:rFonts w:ascii="Symbol" w:hAnsi="Symbol" w:hint="default"/>
      </w:rPr>
    </w:lvl>
    <w:lvl w:ilvl="1" w:tplc="04100003" w:tentative="1">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15">
    <w:nsid w:val="4021698A"/>
    <w:multiLevelType w:val="hybridMultilevel"/>
    <w:tmpl w:val="3A44B364"/>
    <w:lvl w:ilvl="0" w:tplc="8A3A4A52">
      <w:start w:val="1"/>
      <w:numFmt w:val="bullet"/>
      <w:lvlText w:val="ð"/>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8A3A4A52">
      <w:start w:val="1"/>
      <w:numFmt w:val="bullet"/>
      <w:lvlText w:val="ð"/>
      <w:lvlJc w:val="left"/>
      <w:pPr>
        <w:ind w:left="2160" w:hanging="360"/>
      </w:pPr>
      <w:rPr>
        <w:rFonts w:ascii="Symbol" w:hAnsi="Symbo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46212ABF"/>
    <w:multiLevelType w:val="multilevel"/>
    <w:tmpl w:val="7FF2F758"/>
    <w:lvl w:ilvl="0">
      <w:start w:val="7"/>
      <w:numFmt w:val="decimal"/>
      <w:lvlText w:val="%1."/>
      <w:lvlJc w:val="left"/>
      <w:pPr>
        <w:ind w:left="360" w:hanging="360"/>
      </w:pPr>
      <w:rPr>
        <w:rFonts w:hint="default"/>
      </w:rPr>
    </w:lvl>
    <w:lvl w:ilvl="1">
      <w:start w:val="1"/>
      <w:numFmt w:val="decimal"/>
      <w:lvlText w:val="%1.%2."/>
      <w:lvlJc w:val="left"/>
      <w:pPr>
        <w:ind w:left="432" w:hanging="432"/>
      </w:pPr>
      <w:rPr>
        <w:rFonts w:ascii="Calibri" w:hAnsi="Calibri" w:hint="default"/>
        <w:b w:val="0"/>
        <w:i w:val="0"/>
        <w:sz w:val="24"/>
        <w:szCs w:val="24"/>
      </w:rPr>
    </w:lvl>
    <w:lvl w:ilvl="2">
      <w:start w:val="1"/>
      <w:numFmt w:val="decimal"/>
      <w:lvlText w:val="%3)"/>
      <w:lvlJc w:val="left"/>
      <w:pPr>
        <w:ind w:left="1355" w:hanging="504"/>
      </w:pPr>
      <w:rPr>
        <w:rFonts w:ascii="Calibri" w:eastAsia="Times New Roman" w:hAnsi="Calibri" w:cs="Arial" w:hint="default"/>
        <w:b w:val="0"/>
        <w:i w:val="0"/>
        <w: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3A7667D"/>
    <w:multiLevelType w:val="hybridMultilevel"/>
    <w:tmpl w:val="1CB01210"/>
    <w:lvl w:ilvl="0" w:tplc="04100011">
      <w:start w:val="1"/>
      <w:numFmt w:val="decimal"/>
      <w:lvlText w:val="%1)"/>
      <w:lvlJc w:val="left"/>
      <w:pPr>
        <w:ind w:left="2483" w:hanging="360"/>
      </w:pPr>
    </w:lvl>
    <w:lvl w:ilvl="1" w:tplc="04100019" w:tentative="1">
      <w:start w:val="1"/>
      <w:numFmt w:val="lowerLetter"/>
      <w:lvlText w:val="%2."/>
      <w:lvlJc w:val="left"/>
      <w:pPr>
        <w:ind w:left="3203" w:hanging="360"/>
      </w:pPr>
    </w:lvl>
    <w:lvl w:ilvl="2" w:tplc="0410001B">
      <w:start w:val="1"/>
      <w:numFmt w:val="lowerRoman"/>
      <w:lvlText w:val="%3."/>
      <w:lvlJc w:val="right"/>
      <w:pPr>
        <w:ind w:left="3923" w:hanging="180"/>
      </w:pPr>
    </w:lvl>
    <w:lvl w:ilvl="3" w:tplc="0410000F" w:tentative="1">
      <w:start w:val="1"/>
      <w:numFmt w:val="decimal"/>
      <w:lvlText w:val="%4."/>
      <w:lvlJc w:val="left"/>
      <w:pPr>
        <w:ind w:left="4643" w:hanging="360"/>
      </w:pPr>
    </w:lvl>
    <w:lvl w:ilvl="4" w:tplc="04100019" w:tentative="1">
      <w:start w:val="1"/>
      <w:numFmt w:val="lowerLetter"/>
      <w:lvlText w:val="%5."/>
      <w:lvlJc w:val="left"/>
      <w:pPr>
        <w:ind w:left="5363" w:hanging="360"/>
      </w:pPr>
    </w:lvl>
    <w:lvl w:ilvl="5" w:tplc="0410001B" w:tentative="1">
      <w:start w:val="1"/>
      <w:numFmt w:val="lowerRoman"/>
      <w:lvlText w:val="%6."/>
      <w:lvlJc w:val="right"/>
      <w:pPr>
        <w:ind w:left="6083" w:hanging="180"/>
      </w:pPr>
    </w:lvl>
    <w:lvl w:ilvl="6" w:tplc="0410000F" w:tentative="1">
      <w:start w:val="1"/>
      <w:numFmt w:val="decimal"/>
      <w:lvlText w:val="%7."/>
      <w:lvlJc w:val="left"/>
      <w:pPr>
        <w:ind w:left="6803" w:hanging="360"/>
      </w:pPr>
    </w:lvl>
    <w:lvl w:ilvl="7" w:tplc="04100019" w:tentative="1">
      <w:start w:val="1"/>
      <w:numFmt w:val="lowerLetter"/>
      <w:lvlText w:val="%8."/>
      <w:lvlJc w:val="left"/>
      <w:pPr>
        <w:ind w:left="7523" w:hanging="360"/>
      </w:pPr>
    </w:lvl>
    <w:lvl w:ilvl="8" w:tplc="0410001B" w:tentative="1">
      <w:start w:val="1"/>
      <w:numFmt w:val="lowerRoman"/>
      <w:lvlText w:val="%9."/>
      <w:lvlJc w:val="right"/>
      <w:pPr>
        <w:ind w:left="8243" w:hanging="180"/>
      </w:pPr>
    </w:lvl>
  </w:abstractNum>
  <w:abstractNum w:abstractNumId="18">
    <w:nsid w:val="59D2173F"/>
    <w:multiLevelType w:val="hybridMultilevel"/>
    <w:tmpl w:val="FF82D090"/>
    <w:lvl w:ilvl="0" w:tplc="B250567C">
      <w:start w:val="1"/>
      <w:numFmt w:val="bullet"/>
      <w:lvlText w:val="-"/>
      <w:lvlJc w:val="left"/>
      <w:pPr>
        <w:ind w:left="288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5D803A2F"/>
    <w:multiLevelType w:val="hybridMultilevel"/>
    <w:tmpl w:val="F65814DE"/>
    <w:lvl w:ilvl="0" w:tplc="8A3A4A52">
      <w:start w:val="1"/>
      <w:numFmt w:val="bullet"/>
      <w:lvlText w:val="ð"/>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1">
    <w:nsid w:val="66D71EF0"/>
    <w:multiLevelType w:val="hybridMultilevel"/>
    <w:tmpl w:val="271A9AB8"/>
    <w:lvl w:ilvl="0" w:tplc="2E10AA1C">
      <w:start w:val="1"/>
      <w:numFmt w:val="decimal"/>
      <w:lvlText w:val="%1."/>
      <w:lvlJc w:val="left"/>
      <w:pPr>
        <w:ind w:left="720" w:hanging="360"/>
      </w:pPr>
      <w:rPr>
        <w:rFonts w:ascii="Calibri" w:hAnsi="Calibri" w:cs="Arial"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323520F"/>
    <w:multiLevelType w:val="hybridMultilevel"/>
    <w:tmpl w:val="70F85832"/>
    <w:lvl w:ilvl="0" w:tplc="AA9463A4">
      <w:start w:val="1"/>
      <w:numFmt w:val="decimal"/>
      <w:lvlText w:val="%1."/>
      <w:lvlJc w:val="left"/>
      <w:pPr>
        <w:tabs>
          <w:tab w:val="num" w:pos="757"/>
        </w:tabs>
        <w:ind w:left="757" w:hanging="397"/>
      </w:pPr>
      <w:rPr>
        <w:rFonts w:hint="default"/>
      </w:rPr>
    </w:lvl>
    <w:lvl w:ilvl="1" w:tplc="DA2E9452">
      <w:start w:val="6"/>
      <w:numFmt w:val="upp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76304E56"/>
    <w:multiLevelType w:val="hybridMultilevel"/>
    <w:tmpl w:val="02C6D59C"/>
    <w:lvl w:ilvl="0" w:tplc="8A3A4A52">
      <w:start w:val="1"/>
      <w:numFmt w:val="bullet"/>
      <w:lvlText w:val="ð"/>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787D388F"/>
    <w:multiLevelType w:val="hybridMultilevel"/>
    <w:tmpl w:val="083665F0"/>
    <w:lvl w:ilvl="0" w:tplc="04100019">
      <w:start w:val="1"/>
      <w:numFmt w:val="lowerLetter"/>
      <w:lvlText w:val="%1."/>
      <w:lvlJc w:val="left"/>
      <w:pPr>
        <w:ind w:left="1996" w:hanging="360"/>
      </w:pPr>
    </w:lvl>
    <w:lvl w:ilvl="1" w:tplc="04100019" w:tentative="1">
      <w:start w:val="1"/>
      <w:numFmt w:val="lowerLetter"/>
      <w:lvlText w:val="%2."/>
      <w:lvlJc w:val="left"/>
      <w:pPr>
        <w:ind w:left="2716" w:hanging="360"/>
      </w:pPr>
    </w:lvl>
    <w:lvl w:ilvl="2" w:tplc="0410001B" w:tentative="1">
      <w:start w:val="1"/>
      <w:numFmt w:val="lowerRoman"/>
      <w:lvlText w:val="%3."/>
      <w:lvlJc w:val="right"/>
      <w:pPr>
        <w:ind w:left="3436" w:hanging="180"/>
      </w:pPr>
    </w:lvl>
    <w:lvl w:ilvl="3" w:tplc="0410000F" w:tentative="1">
      <w:start w:val="1"/>
      <w:numFmt w:val="decimal"/>
      <w:lvlText w:val="%4."/>
      <w:lvlJc w:val="left"/>
      <w:pPr>
        <w:ind w:left="4156" w:hanging="360"/>
      </w:pPr>
    </w:lvl>
    <w:lvl w:ilvl="4" w:tplc="04100019">
      <w:start w:val="1"/>
      <w:numFmt w:val="lowerLetter"/>
      <w:lvlText w:val="%5."/>
      <w:lvlJc w:val="left"/>
      <w:pPr>
        <w:ind w:left="4876" w:hanging="360"/>
      </w:pPr>
    </w:lvl>
    <w:lvl w:ilvl="5" w:tplc="0410001B" w:tentative="1">
      <w:start w:val="1"/>
      <w:numFmt w:val="lowerRoman"/>
      <w:lvlText w:val="%6."/>
      <w:lvlJc w:val="right"/>
      <w:pPr>
        <w:ind w:left="5596" w:hanging="180"/>
      </w:pPr>
    </w:lvl>
    <w:lvl w:ilvl="6" w:tplc="0410000F" w:tentative="1">
      <w:start w:val="1"/>
      <w:numFmt w:val="decimal"/>
      <w:lvlText w:val="%7."/>
      <w:lvlJc w:val="left"/>
      <w:pPr>
        <w:ind w:left="6316" w:hanging="360"/>
      </w:pPr>
    </w:lvl>
    <w:lvl w:ilvl="7" w:tplc="04100019" w:tentative="1">
      <w:start w:val="1"/>
      <w:numFmt w:val="lowerLetter"/>
      <w:lvlText w:val="%8."/>
      <w:lvlJc w:val="left"/>
      <w:pPr>
        <w:ind w:left="7036" w:hanging="360"/>
      </w:pPr>
    </w:lvl>
    <w:lvl w:ilvl="8" w:tplc="0410001B" w:tentative="1">
      <w:start w:val="1"/>
      <w:numFmt w:val="lowerRoman"/>
      <w:lvlText w:val="%9."/>
      <w:lvlJc w:val="right"/>
      <w:pPr>
        <w:ind w:left="7756" w:hanging="180"/>
      </w:pPr>
    </w:lvl>
  </w:abstractNum>
  <w:abstractNum w:abstractNumId="25">
    <w:nsid w:val="796911F8"/>
    <w:multiLevelType w:val="hybridMultilevel"/>
    <w:tmpl w:val="27A4110A"/>
    <w:lvl w:ilvl="0" w:tplc="04100005">
      <w:start w:val="1"/>
      <w:numFmt w:val="bullet"/>
      <w:lvlText w:val=""/>
      <w:lvlJc w:val="left"/>
      <w:pPr>
        <w:tabs>
          <w:tab w:val="num" w:pos="1077"/>
        </w:tabs>
        <w:ind w:left="1077" w:hanging="360"/>
      </w:pPr>
      <w:rPr>
        <w:rFonts w:ascii="Wingdings" w:hAnsi="Wingdings" w:cs="Times New Roman" w:hint="default"/>
      </w:rPr>
    </w:lvl>
    <w:lvl w:ilvl="1" w:tplc="04100003">
      <w:start w:val="1"/>
      <w:numFmt w:val="bullet"/>
      <w:lvlText w:val="o"/>
      <w:lvlJc w:val="left"/>
      <w:pPr>
        <w:tabs>
          <w:tab w:val="num" w:pos="1797"/>
        </w:tabs>
        <w:ind w:left="1797" w:hanging="360"/>
      </w:pPr>
      <w:rPr>
        <w:rFonts w:ascii="Courier New" w:hAnsi="Courier New" w:cs="Courier New" w:hint="default"/>
      </w:rPr>
    </w:lvl>
    <w:lvl w:ilvl="2" w:tplc="04100005">
      <w:start w:val="1"/>
      <w:numFmt w:val="bullet"/>
      <w:lvlText w:val=""/>
      <w:lvlJc w:val="left"/>
      <w:pPr>
        <w:tabs>
          <w:tab w:val="num" w:pos="2517"/>
        </w:tabs>
        <w:ind w:left="2517" w:hanging="360"/>
      </w:pPr>
      <w:rPr>
        <w:rFonts w:ascii="Wingdings" w:hAnsi="Wingdings" w:cs="Times New Roman" w:hint="default"/>
      </w:rPr>
    </w:lvl>
    <w:lvl w:ilvl="3" w:tplc="04100001">
      <w:start w:val="1"/>
      <w:numFmt w:val="bullet"/>
      <w:lvlText w:val=""/>
      <w:lvlJc w:val="left"/>
      <w:pPr>
        <w:tabs>
          <w:tab w:val="num" w:pos="3237"/>
        </w:tabs>
        <w:ind w:left="3237" w:hanging="360"/>
      </w:pPr>
      <w:rPr>
        <w:rFonts w:ascii="Symbol" w:hAnsi="Symbol" w:cs="Times New Roman" w:hint="default"/>
      </w:rPr>
    </w:lvl>
    <w:lvl w:ilvl="4" w:tplc="04100003">
      <w:start w:val="1"/>
      <w:numFmt w:val="bullet"/>
      <w:lvlText w:val="o"/>
      <w:lvlJc w:val="left"/>
      <w:pPr>
        <w:tabs>
          <w:tab w:val="num" w:pos="3957"/>
        </w:tabs>
        <w:ind w:left="3957" w:hanging="360"/>
      </w:pPr>
      <w:rPr>
        <w:rFonts w:ascii="Courier New" w:hAnsi="Courier New" w:cs="Courier New" w:hint="default"/>
      </w:rPr>
    </w:lvl>
    <w:lvl w:ilvl="5" w:tplc="04100005">
      <w:start w:val="1"/>
      <w:numFmt w:val="bullet"/>
      <w:lvlText w:val=""/>
      <w:lvlJc w:val="left"/>
      <w:pPr>
        <w:tabs>
          <w:tab w:val="num" w:pos="4677"/>
        </w:tabs>
        <w:ind w:left="4677" w:hanging="360"/>
      </w:pPr>
      <w:rPr>
        <w:rFonts w:ascii="Wingdings" w:hAnsi="Wingdings" w:cs="Times New Roman" w:hint="default"/>
      </w:rPr>
    </w:lvl>
    <w:lvl w:ilvl="6" w:tplc="04100001">
      <w:start w:val="1"/>
      <w:numFmt w:val="bullet"/>
      <w:lvlText w:val=""/>
      <w:lvlJc w:val="left"/>
      <w:pPr>
        <w:tabs>
          <w:tab w:val="num" w:pos="5397"/>
        </w:tabs>
        <w:ind w:left="5397" w:hanging="360"/>
      </w:pPr>
      <w:rPr>
        <w:rFonts w:ascii="Symbol" w:hAnsi="Symbol" w:cs="Times New Roman" w:hint="default"/>
      </w:rPr>
    </w:lvl>
    <w:lvl w:ilvl="7" w:tplc="04100003">
      <w:start w:val="1"/>
      <w:numFmt w:val="bullet"/>
      <w:lvlText w:val="o"/>
      <w:lvlJc w:val="left"/>
      <w:pPr>
        <w:tabs>
          <w:tab w:val="num" w:pos="6117"/>
        </w:tabs>
        <w:ind w:left="6117" w:hanging="360"/>
      </w:pPr>
      <w:rPr>
        <w:rFonts w:ascii="Courier New" w:hAnsi="Courier New" w:cs="Courier New" w:hint="default"/>
      </w:rPr>
    </w:lvl>
    <w:lvl w:ilvl="8" w:tplc="04100005">
      <w:start w:val="1"/>
      <w:numFmt w:val="bullet"/>
      <w:lvlText w:val=""/>
      <w:lvlJc w:val="left"/>
      <w:pPr>
        <w:tabs>
          <w:tab w:val="num" w:pos="6837"/>
        </w:tabs>
        <w:ind w:left="6837" w:hanging="360"/>
      </w:pPr>
      <w:rPr>
        <w:rFonts w:ascii="Wingdings" w:hAnsi="Wingdings" w:cs="Times New Roman" w:hint="default"/>
      </w:rPr>
    </w:lvl>
  </w:abstractNum>
  <w:abstractNum w:abstractNumId="26">
    <w:nsid w:val="7A253156"/>
    <w:multiLevelType w:val="multilevel"/>
    <w:tmpl w:val="7DACC93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5)"/>
      <w:lvlJc w:val="left"/>
      <w:pPr>
        <w:ind w:left="2069" w:hanging="792"/>
      </w:pPr>
      <w:rPr>
        <w:rFonts w:ascii="Calibri" w:eastAsia="Times New Roman" w:hAnsi="Calibri" w:cs="Arial"/>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2"/>
  </w:num>
  <w:num w:numId="3">
    <w:abstractNumId w:val="1"/>
  </w:num>
  <w:num w:numId="4">
    <w:abstractNumId w:val="12"/>
  </w:num>
  <w:num w:numId="5">
    <w:abstractNumId w:val="17"/>
  </w:num>
  <w:num w:numId="6">
    <w:abstractNumId w:val="6"/>
  </w:num>
  <w:num w:numId="7">
    <w:abstractNumId w:val="9"/>
  </w:num>
  <w:num w:numId="8">
    <w:abstractNumId w:val="21"/>
  </w:num>
  <w:num w:numId="9">
    <w:abstractNumId w:val="10"/>
  </w:num>
  <w:num w:numId="10">
    <w:abstractNumId w:val="4"/>
  </w:num>
  <w:num w:numId="11">
    <w:abstractNumId w:val="11"/>
  </w:num>
  <w:num w:numId="12">
    <w:abstractNumId w:val="26"/>
  </w:num>
  <w:num w:numId="13">
    <w:abstractNumId w:val="8"/>
  </w:num>
  <w:num w:numId="14">
    <w:abstractNumId w:val="3"/>
  </w:num>
  <w:num w:numId="15">
    <w:abstractNumId w:val="24"/>
  </w:num>
  <w:num w:numId="16">
    <w:abstractNumId w:val="20"/>
  </w:num>
  <w:num w:numId="17">
    <w:abstractNumId w:val="5"/>
  </w:num>
  <w:num w:numId="18">
    <w:abstractNumId w:val="18"/>
  </w:num>
  <w:num w:numId="19">
    <w:abstractNumId w:val="25"/>
  </w:num>
  <w:num w:numId="20">
    <w:abstractNumId w:val="13"/>
  </w:num>
  <w:num w:numId="21">
    <w:abstractNumId w:val="16"/>
  </w:num>
  <w:num w:numId="22">
    <w:abstractNumId w:val="19"/>
  </w:num>
  <w:num w:numId="23">
    <w:abstractNumId w:val="15"/>
  </w:num>
  <w:num w:numId="24">
    <w:abstractNumId w:val="23"/>
  </w:num>
  <w:num w:numId="25">
    <w:abstractNumId w:val="14"/>
  </w:num>
  <w:num w:numId="26">
    <w:abstractNumId w:val="22"/>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8B9"/>
    <w:rsid w:val="00005A14"/>
    <w:rsid w:val="00006C32"/>
    <w:rsid w:val="000141C8"/>
    <w:rsid w:val="000633C9"/>
    <w:rsid w:val="000E35D9"/>
    <w:rsid w:val="00110A61"/>
    <w:rsid w:val="00125792"/>
    <w:rsid w:val="001464AA"/>
    <w:rsid w:val="002030B2"/>
    <w:rsid w:val="00250C0B"/>
    <w:rsid w:val="003D47DE"/>
    <w:rsid w:val="003F3587"/>
    <w:rsid w:val="004143EF"/>
    <w:rsid w:val="00506740"/>
    <w:rsid w:val="005A4F28"/>
    <w:rsid w:val="005D1191"/>
    <w:rsid w:val="005F405F"/>
    <w:rsid w:val="00626207"/>
    <w:rsid w:val="006568B9"/>
    <w:rsid w:val="00684C56"/>
    <w:rsid w:val="006C69EA"/>
    <w:rsid w:val="0071297C"/>
    <w:rsid w:val="00740EAF"/>
    <w:rsid w:val="0077716E"/>
    <w:rsid w:val="00793E3B"/>
    <w:rsid w:val="007F1898"/>
    <w:rsid w:val="0082478C"/>
    <w:rsid w:val="008E0B9C"/>
    <w:rsid w:val="008F3719"/>
    <w:rsid w:val="0094480A"/>
    <w:rsid w:val="009A78F0"/>
    <w:rsid w:val="009C2B0A"/>
    <w:rsid w:val="009F1D9F"/>
    <w:rsid w:val="00A20220"/>
    <w:rsid w:val="00A717EE"/>
    <w:rsid w:val="00A81794"/>
    <w:rsid w:val="00A821D4"/>
    <w:rsid w:val="00AC7A0C"/>
    <w:rsid w:val="00B12DA3"/>
    <w:rsid w:val="00B23355"/>
    <w:rsid w:val="00B95122"/>
    <w:rsid w:val="00BD16A5"/>
    <w:rsid w:val="00C2354A"/>
    <w:rsid w:val="00C5463A"/>
    <w:rsid w:val="00CC51F8"/>
    <w:rsid w:val="00D27010"/>
    <w:rsid w:val="00DA2E7F"/>
    <w:rsid w:val="00DB16A1"/>
    <w:rsid w:val="00DC0EE5"/>
    <w:rsid w:val="00DF3D72"/>
    <w:rsid w:val="00E502BB"/>
    <w:rsid w:val="00F266FF"/>
    <w:rsid w:val="00F64899"/>
    <w:rsid w:val="00F66C65"/>
    <w:rsid w:val="00FA20A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568B9"/>
    <w:pPr>
      <w:suppressAutoHyphens/>
    </w:pPr>
    <w:rPr>
      <w:lang w:eastAsia="ar-SA"/>
    </w:rPr>
  </w:style>
  <w:style w:type="paragraph" w:styleId="Titolo1">
    <w:name w:val="heading 1"/>
    <w:basedOn w:val="Normale"/>
    <w:next w:val="Normale"/>
    <w:qFormat/>
    <w:rsid w:val="006568B9"/>
    <w:pPr>
      <w:keepNext/>
      <w:pBdr>
        <w:top w:val="single" w:sz="4" w:space="1" w:color="000000"/>
        <w:left w:val="single" w:sz="4" w:space="4" w:color="000000"/>
        <w:bottom w:val="single" w:sz="4" w:space="31" w:color="000000"/>
        <w:right w:val="single" w:sz="4" w:space="2" w:color="000000"/>
      </w:pBdr>
      <w:tabs>
        <w:tab w:val="num" w:pos="0"/>
      </w:tabs>
      <w:ind w:left="432" w:hanging="432"/>
      <w:outlineLvl w:val="0"/>
    </w:pPr>
    <w:rPr>
      <w:sz w:val="24"/>
      <w:szCs w:val="24"/>
    </w:rPr>
  </w:style>
  <w:style w:type="paragraph" w:styleId="Titolo3">
    <w:name w:val="heading 3"/>
    <w:basedOn w:val="Normale"/>
    <w:next w:val="Normale"/>
    <w:link w:val="Titolo3Carattere"/>
    <w:semiHidden/>
    <w:unhideWhenUsed/>
    <w:qFormat/>
    <w:rsid w:val="006C69EA"/>
    <w:pPr>
      <w:keepNext/>
      <w:spacing w:before="240" w:after="60"/>
      <w:outlineLvl w:val="2"/>
    </w:pPr>
    <w:rPr>
      <w:rFonts w:ascii="Cambria" w:hAnsi="Cambria"/>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6568B9"/>
    <w:pPr>
      <w:suppressAutoHyphens/>
      <w:autoSpaceDE w:val="0"/>
    </w:pPr>
    <w:rPr>
      <w:rFonts w:ascii="Arial Narrow" w:eastAsia="Arial" w:hAnsi="Arial Narrow" w:cs="Arial Narrow"/>
      <w:color w:val="000000"/>
      <w:sz w:val="24"/>
      <w:szCs w:val="24"/>
      <w:lang w:eastAsia="ar-SA"/>
    </w:rPr>
  </w:style>
  <w:style w:type="paragraph" w:customStyle="1" w:styleId="Numeroelenco1">
    <w:name w:val="Numero elenco1"/>
    <w:basedOn w:val="Normale"/>
    <w:rsid w:val="006568B9"/>
    <w:pPr>
      <w:widowControl w:val="0"/>
      <w:numPr>
        <w:numId w:val="2"/>
      </w:numPr>
      <w:tabs>
        <w:tab w:val="left" w:pos="360"/>
      </w:tabs>
      <w:autoSpaceDE w:val="0"/>
      <w:spacing w:line="300" w:lineRule="exact"/>
      <w:jc w:val="both"/>
    </w:pPr>
    <w:rPr>
      <w:rFonts w:ascii="Trebuchet MS" w:hAnsi="Trebuchet MS" w:cs="Trebuchet MS"/>
      <w:kern w:val="1"/>
    </w:rPr>
  </w:style>
  <w:style w:type="paragraph" w:styleId="Testofumetto">
    <w:name w:val="Balloon Text"/>
    <w:basedOn w:val="Normale"/>
    <w:link w:val="TestofumettoCarattere"/>
    <w:rsid w:val="003F3587"/>
    <w:rPr>
      <w:rFonts w:ascii="Tahoma" w:hAnsi="Tahoma"/>
      <w:sz w:val="16"/>
      <w:szCs w:val="16"/>
    </w:rPr>
  </w:style>
  <w:style w:type="character" w:customStyle="1" w:styleId="TestofumettoCarattere">
    <w:name w:val="Testo fumetto Carattere"/>
    <w:link w:val="Testofumetto"/>
    <w:rsid w:val="003F3587"/>
    <w:rPr>
      <w:rFonts w:ascii="Tahoma" w:hAnsi="Tahoma" w:cs="Tahoma"/>
      <w:sz w:val="16"/>
      <w:szCs w:val="16"/>
      <w:lang w:eastAsia="ar-SA"/>
    </w:rPr>
  </w:style>
  <w:style w:type="paragraph" w:styleId="Rientrocorpodeltesto">
    <w:name w:val="Body Text Indent"/>
    <w:basedOn w:val="Normale"/>
    <w:link w:val="RientrocorpodeltestoCarattere"/>
    <w:rsid w:val="005D1191"/>
    <w:pPr>
      <w:suppressAutoHyphens w:val="0"/>
      <w:ind w:left="720"/>
      <w:jc w:val="both"/>
    </w:pPr>
    <w:rPr>
      <w:rFonts w:ascii="Verdana" w:hAnsi="Verdana" w:cs="Arial"/>
      <w:sz w:val="22"/>
      <w:szCs w:val="22"/>
      <w:lang w:eastAsia="it-IT"/>
    </w:rPr>
  </w:style>
  <w:style w:type="character" w:customStyle="1" w:styleId="RientrocorpodeltestoCarattere">
    <w:name w:val="Rientro corpo del testo Carattere"/>
    <w:basedOn w:val="Carpredefinitoparagrafo"/>
    <w:link w:val="Rientrocorpodeltesto"/>
    <w:rsid w:val="005D1191"/>
    <w:rPr>
      <w:rFonts w:ascii="Verdana" w:hAnsi="Verdana" w:cs="Arial"/>
      <w:sz w:val="22"/>
      <w:szCs w:val="22"/>
    </w:rPr>
  </w:style>
  <w:style w:type="paragraph" w:styleId="Testonotaapidipagina">
    <w:name w:val="footnote text"/>
    <w:basedOn w:val="Normale"/>
    <w:link w:val="TestonotaapidipaginaCarattere"/>
    <w:uiPriority w:val="99"/>
    <w:rsid w:val="005D1191"/>
    <w:pPr>
      <w:suppressAutoHyphens w:val="0"/>
    </w:pPr>
    <w:rPr>
      <w:lang w:eastAsia="it-IT"/>
    </w:rPr>
  </w:style>
  <w:style w:type="character" w:customStyle="1" w:styleId="TestonotaapidipaginaCarattere">
    <w:name w:val="Testo nota a piè di pagina Carattere"/>
    <w:basedOn w:val="Carpredefinitoparagrafo"/>
    <w:link w:val="Testonotaapidipagina"/>
    <w:uiPriority w:val="99"/>
    <w:rsid w:val="005D1191"/>
  </w:style>
  <w:style w:type="character" w:styleId="Rimandonotaapidipagina">
    <w:name w:val="footnote reference"/>
    <w:uiPriority w:val="99"/>
    <w:rsid w:val="005D1191"/>
    <w:rPr>
      <w:rFonts w:ascii="Times New Roman" w:hAnsi="Times New Roman" w:cs="Times New Roman"/>
      <w:vertAlign w:val="superscript"/>
    </w:rPr>
  </w:style>
  <w:style w:type="character" w:customStyle="1" w:styleId="Titolo3Carattere">
    <w:name w:val="Titolo 3 Carattere"/>
    <w:basedOn w:val="Carpredefinitoparagrafo"/>
    <w:link w:val="Titolo3"/>
    <w:semiHidden/>
    <w:rsid w:val="006C69EA"/>
    <w:rPr>
      <w:rFonts w:ascii="Cambria" w:eastAsia="Times New Roman" w:hAnsi="Cambria" w:cs="Times New Roman"/>
      <w:b/>
      <w:bCs/>
      <w:sz w:val="26"/>
      <w:szCs w:val="26"/>
      <w:lang w:eastAsia="ar-SA"/>
    </w:rPr>
  </w:style>
  <w:style w:type="paragraph" w:customStyle="1" w:styleId="legale">
    <w:name w:val="legale"/>
    <w:basedOn w:val="Normale"/>
    <w:rsid w:val="006C69EA"/>
    <w:pPr>
      <w:suppressAutoHyphens w:val="0"/>
      <w:spacing w:line="481" w:lineRule="exact"/>
      <w:jc w:val="both"/>
    </w:pPr>
    <w:rPr>
      <w:rFonts w:ascii="Bookman" w:hAnsi="Bookman"/>
      <w:lang w:eastAsia="it-IT"/>
    </w:rPr>
  </w:style>
  <w:style w:type="paragraph" w:styleId="Intestazione">
    <w:name w:val="header"/>
    <w:basedOn w:val="Normale"/>
    <w:link w:val="IntestazioneCarattere"/>
    <w:rsid w:val="00F66C65"/>
    <w:pPr>
      <w:tabs>
        <w:tab w:val="center" w:pos="4819"/>
        <w:tab w:val="right" w:pos="9638"/>
      </w:tabs>
    </w:pPr>
  </w:style>
  <w:style w:type="character" w:customStyle="1" w:styleId="IntestazioneCarattere">
    <w:name w:val="Intestazione Carattere"/>
    <w:basedOn w:val="Carpredefinitoparagrafo"/>
    <w:link w:val="Intestazione"/>
    <w:rsid w:val="00F66C65"/>
    <w:rPr>
      <w:lang w:eastAsia="ar-SA"/>
    </w:rPr>
  </w:style>
  <w:style w:type="paragraph" w:styleId="Pidipagina">
    <w:name w:val="footer"/>
    <w:basedOn w:val="Normale"/>
    <w:link w:val="PidipaginaCarattere"/>
    <w:uiPriority w:val="99"/>
    <w:rsid w:val="00F66C65"/>
    <w:pPr>
      <w:tabs>
        <w:tab w:val="center" w:pos="4819"/>
        <w:tab w:val="right" w:pos="9638"/>
      </w:tabs>
    </w:pPr>
  </w:style>
  <w:style w:type="character" w:customStyle="1" w:styleId="PidipaginaCarattere">
    <w:name w:val="Piè di pagina Carattere"/>
    <w:basedOn w:val="Carpredefinitoparagrafo"/>
    <w:link w:val="Pidipagina"/>
    <w:uiPriority w:val="99"/>
    <w:rsid w:val="00F66C65"/>
    <w:rPr>
      <w:lang w:eastAsia="ar-SA"/>
    </w:rPr>
  </w:style>
  <w:style w:type="paragraph" w:customStyle="1" w:styleId="sche3">
    <w:name w:val="sche_3"/>
    <w:rsid w:val="00A821D4"/>
    <w:pPr>
      <w:widowControl w:val="0"/>
      <w:overflowPunct w:val="0"/>
      <w:autoSpaceDE w:val="0"/>
      <w:autoSpaceDN w:val="0"/>
      <w:adjustRightInd w:val="0"/>
      <w:jc w:val="both"/>
      <w:textAlignment w:val="baseline"/>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568B9"/>
    <w:pPr>
      <w:suppressAutoHyphens/>
    </w:pPr>
    <w:rPr>
      <w:lang w:eastAsia="ar-SA"/>
    </w:rPr>
  </w:style>
  <w:style w:type="paragraph" w:styleId="Titolo1">
    <w:name w:val="heading 1"/>
    <w:basedOn w:val="Normale"/>
    <w:next w:val="Normale"/>
    <w:qFormat/>
    <w:rsid w:val="006568B9"/>
    <w:pPr>
      <w:keepNext/>
      <w:pBdr>
        <w:top w:val="single" w:sz="4" w:space="1" w:color="000000"/>
        <w:left w:val="single" w:sz="4" w:space="4" w:color="000000"/>
        <w:bottom w:val="single" w:sz="4" w:space="31" w:color="000000"/>
        <w:right w:val="single" w:sz="4" w:space="2" w:color="000000"/>
      </w:pBdr>
      <w:tabs>
        <w:tab w:val="num" w:pos="0"/>
      </w:tabs>
      <w:ind w:left="432" w:hanging="432"/>
      <w:outlineLvl w:val="0"/>
    </w:pPr>
    <w:rPr>
      <w:sz w:val="24"/>
      <w:szCs w:val="24"/>
    </w:rPr>
  </w:style>
  <w:style w:type="paragraph" w:styleId="Titolo3">
    <w:name w:val="heading 3"/>
    <w:basedOn w:val="Normale"/>
    <w:next w:val="Normale"/>
    <w:link w:val="Titolo3Carattere"/>
    <w:semiHidden/>
    <w:unhideWhenUsed/>
    <w:qFormat/>
    <w:rsid w:val="006C69EA"/>
    <w:pPr>
      <w:keepNext/>
      <w:spacing w:before="240" w:after="60"/>
      <w:outlineLvl w:val="2"/>
    </w:pPr>
    <w:rPr>
      <w:rFonts w:ascii="Cambria" w:hAnsi="Cambria"/>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6568B9"/>
    <w:pPr>
      <w:suppressAutoHyphens/>
      <w:autoSpaceDE w:val="0"/>
    </w:pPr>
    <w:rPr>
      <w:rFonts w:ascii="Arial Narrow" w:eastAsia="Arial" w:hAnsi="Arial Narrow" w:cs="Arial Narrow"/>
      <w:color w:val="000000"/>
      <w:sz w:val="24"/>
      <w:szCs w:val="24"/>
      <w:lang w:eastAsia="ar-SA"/>
    </w:rPr>
  </w:style>
  <w:style w:type="paragraph" w:customStyle="1" w:styleId="Numeroelenco1">
    <w:name w:val="Numero elenco1"/>
    <w:basedOn w:val="Normale"/>
    <w:rsid w:val="006568B9"/>
    <w:pPr>
      <w:widowControl w:val="0"/>
      <w:numPr>
        <w:numId w:val="2"/>
      </w:numPr>
      <w:tabs>
        <w:tab w:val="left" w:pos="360"/>
      </w:tabs>
      <w:autoSpaceDE w:val="0"/>
      <w:spacing w:line="300" w:lineRule="exact"/>
      <w:jc w:val="both"/>
    </w:pPr>
    <w:rPr>
      <w:rFonts w:ascii="Trebuchet MS" w:hAnsi="Trebuchet MS" w:cs="Trebuchet MS"/>
      <w:kern w:val="1"/>
    </w:rPr>
  </w:style>
  <w:style w:type="paragraph" w:styleId="Testofumetto">
    <w:name w:val="Balloon Text"/>
    <w:basedOn w:val="Normale"/>
    <w:link w:val="TestofumettoCarattere"/>
    <w:rsid w:val="003F3587"/>
    <w:rPr>
      <w:rFonts w:ascii="Tahoma" w:hAnsi="Tahoma"/>
      <w:sz w:val="16"/>
      <w:szCs w:val="16"/>
    </w:rPr>
  </w:style>
  <w:style w:type="character" w:customStyle="1" w:styleId="TestofumettoCarattere">
    <w:name w:val="Testo fumetto Carattere"/>
    <w:link w:val="Testofumetto"/>
    <w:rsid w:val="003F3587"/>
    <w:rPr>
      <w:rFonts w:ascii="Tahoma" w:hAnsi="Tahoma" w:cs="Tahoma"/>
      <w:sz w:val="16"/>
      <w:szCs w:val="16"/>
      <w:lang w:eastAsia="ar-SA"/>
    </w:rPr>
  </w:style>
  <w:style w:type="paragraph" w:styleId="Rientrocorpodeltesto">
    <w:name w:val="Body Text Indent"/>
    <w:basedOn w:val="Normale"/>
    <w:link w:val="RientrocorpodeltestoCarattere"/>
    <w:rsid w:val="005D1191"/>
    <w:pPr>
      <w:suppressAutoHyphens w:val="0"/>
      <w:ind w:left="720"/>
      <w:jc w:val="both"/>
    </w:pPr>
    <w:rPr>
      <w:rFonts w:ascii="Verdana" w:hAnsi="Verdana" w:cs="Arial"/>
      <w:sz w:val="22"/>
      <w:szCs w:val="22"/>
      <w:lang w:eastAsia="it-IT"/>
    </w:rPr>
  </w:style>
  <w:style w:type="character" w:customStyle="1" w:styleId="RientrocorpodeltestoCarattere">
    <w:name w:val="Rientro corpo del testo Carattere"/>
    <w:basedOn w:val="Carpredefinitoparagrafo"/>
    <w:link w:val="Rientrocorpodeltesto"/>
    <w:rsid w:val="005D1191"/>
    <w:rPr>
      <w:rFonts w:ascii="Verdana" w:hAnsi="Verdana" w:cs="Arial"/>
      <w:sz w:val="22"/>
      <w:szCs w:val="22"/>
    </w:rPr>
  </w:style>
  <w:style w:type="paragraph" w:styleId="Testonotaapidipagina">
    <w:name w:val="footnote text"/>
    <w:basedOn w:val="Normale"/>
    <w:link w:val="TestonotaapidipaginaCarattere"/>
    <w:uiPriority w:val="99"/>
    <w:rsid w:val="005D1191"/>
    <w:pPr>
      <w:suppressAutoHyphens w:val="0"/>
    </w:pPr>
    <w:rPr>
      <w:lang w:eastAsia="it-IT"/>
    </w:rPr>
  </w:style>
  <w:style w:type="character" w:customStyle="1" w:styleId="TestonotaapidipaginaCarattere">
    <w:name w:val="Testo nota a piè di pagina Carattere"/>
    <w:basedOn w:val="Carpredefinitoparagrafo"/>
    <w:link w:val="Testonotaapidipagina"/>
    <w:uiPriority w:val="99"/>
    <w:rsid w:val="005D1191"/>
  </w:style>
  <w:style w:type="character" w:styleId="Rimandonotaapidipagina">
    <w:name w:val="footnote reference"/>
    <w:uiPriority w:val="99"/>
    <w:rsid w:val="005D1191"/>
    <w:rPr>
      <w:rFonts w:ascii="Times New Roman" w:hAnsi="Times New Roman" w:cs="Times New Roman"/>
      <w:vertAlign w:val="superscript"/>
    </w:rPr>
  </w:style>
  <w:style w:type="character" w:customStyle="1" w:styleId="Titolo3Carattere">
    <w:name w:val="Titolo 3 Carattere"/>
    <w:basedOn w:val="Carpredefinitoparagrafo"/>
    <w:link w:val="Titolo3"/>
    <w:semiHidden/>
    <w:rsid w:val="006C69EA"/>
    <w:rPr>
      <w:rFonts w:ascii="Cambria" w:eastAsia="Times New Roman" w:hAnsi="Cambria" w:cs="Times New Roman"/>
      <w:b/>
      <w:bCs/>
      <w:sz w:val="26"/>
      <w:szCs w:val="26"/>
      <w:lang w:eastAsia="ar-SA"/>
    </w:rPr>
  </w:style>
  <w:style w:type="paragraph" w:customStyle="1" w:styleId="legale">
    <w:name w:val="legale"/>
    <w:basedOn w:val="Normale"/>
    <w:rsid w:val="006C69EA"/>
    <w:pPr>
      <w:suppressAutoHyphens w:val="0"/>
      <w:spacing w:line="481" w:lineRule="exact"/>
      <w:jc w:val="both"/>
    </w:pPr>
    <w:rPr>
      <w:rFonts w:ascii="Bookman" w:hAnsi="Bookman"/>
      <w:lang w:eastAsia="it-IT"/>
    </w:rPr>
  </w:style>
  <w:style w:type="paragraph" w:styleId="Intestazione">
    <w:name w:val="header"/>
    <w:basedOn w:val="Normale"/>
    <w:link w:val="IntestazioneCarattere"/>
    <w:rsid w:val="00F66C65"/>
    <w:pPr>
      <w:tabs>
        <w:tab w:val="center" w:pos="4819"/>
        <w:tab w:val="right" w:pos="9638"/>
      </w:tabs>
    </w:pPr>
  </w:style>
  <w:style w:type="character" w:customStyle="1" w:styleId="IntestazioneCarattere">
    <w:name w:val="Intestazione Carattere"/>
    <w:basedOn w:val="Carpredefinitoparagrafo"/>
    <w:link w:val="Intestazione"/>
    <w:rsid w:val="00F66C65"/>
    <w:rPr>
      <w:lang w:eastAsia="ar-SA"/>
    </w:rPr>
  </w:style>
  <w:style w:type="paragraph" w:styleId="Pidipagina">
    <w:name w:val="footer"/>
    <w:basedOn w:val="Normale"/>
    <w:link w:val="PidipaginaCarattere"/>
    <w:uiPriority w:val="99"/>
    <w:rsid w:val="00F66C65"/>
    <w:pPr>
      <w:tabs>
        <w:tab w:val="center" w:pos="4819"/>
        <w:tab w:val="right" w:pos="9638"/>
      </w:tabs>
    </w:pPr>
  </w:style>
  <w:style w:type="character" w:customStyle="1" w:styleId="PidipaginaCarattere">
    <w:name w:val="Piè di pagina Carattere"/>
    <w:basedOn w:val="Carpredefinitoparagrafo"/>
    <w:link w:val="Pidipagina"/>
    <w:uiPriority w:val="99"/>
    <w:rsid w:val="00F66C65"/>
    <w:rPr>
      <w:lang w:eastAsia="ar-SA"/>
    </w:rPr>
  </w:style>
  <w:style w:type="paragraph" w:customStyle="1" w:styleId="sche3">
    <w:name w:val="sche_3"/>
    <w:rsid w:val="00A821D4"/>
    <w:pPr>
      <w:widowControl w:val="0"/>
      <w:overflowPunct w:val="0"/>
      <w:autoSpaceDE w:val="0"/>
      <w:autoSpaceDN w:val="0"/>
      <w:adjustRightInd w:val="0"/>
      <w:jc w:val="both"/>
      <w:textAlignment w:val="baseline"/>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4C9FF-A047-4077-B664-5E8F43EDB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6</Pages>
  <Words>1660</Words>
  <Characters>10217</Characters>
  <Application>Microsoft Office Word</Application>
  <DocSecurity>0</DocSecurity>
  <Lines>85</Lines>
  <Paragraphs>23</Paragraphs>
  <ScaleCrop>false</ScaleCrop>
  <HeadingPairs>
    <vt:vector size="2" baseType="variant">
      <vt:variant>
        <vt:lpstr>Titolo</vt:lpstr>
      </vt:variant>
      <vt:variant>
        <vt:i4>1</vt:i4>
      </vt:variant>
    </vt:vector>
  </HeadingPairs>
  <TitlesOfParts>
    <vt:vector size="1" baseType="lpstr">
      <vt:lpstr/>
    </vt:vector>
  </TitlesOfParts>
  <Company>AORMN</Company>
  <LinksUpToDate>false</LinksUpToDate>
  <CharactersWithSpaces>11854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emanuele.giammarini</dc:creator>
  <cp:lastModifiedBy>Daniela Masci</cp:lastModifiedBy>
  <cp:revision>7</cp:revision>
  <cp:lastPrinted>2015-04-01T07:59:00Z</cp:lastPrinted>
  <dcterms:created xsi:type="dcterms:W3CDTF">2015-04-01T10:09:00Z</dcterms:created>
  <dcterms:modified xsi:type="dcterms:W3CDTF">2015-05-08T12:52:00Z</dcterms:modified>
</cp:coreProperties>
</file>